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7557E5" w:rsidRDefault="00EF1336" w:rsidP="00EF1336">
      <w:pPr>
        <w:autoSpaceDE w:val="0"/>
        <w:jc w:val="both"/>
        <w:rPr>
          <w:rFonts w:cs="Arial"/>
          <w:b/>
          <w:iCs/>
          <w:szCs w:val="22"/>
        </w:rPr>
      </w:pPr>
      <w:r w:rsidRPr="007557E5">
        <w:rPr>
          <w:rFonts w:cs="Arial"/>
          <w:b/>
          <w:iCs/>
          <w:szCs w:val="22"/>
        </w:rPr>
        <w:t>1.Общие положения.</w:t>
      </w:r>
    </w:p>
    <w:p w:rsidR="0067539D" w:rsidRPr="007557E5" w:rsidRDefault="003444DD" w:rsidP="0067539D">
      <w:pPr>
        <w:jc w:val="both"/>
        <w:rPr>
          <w:rFonts w:cs="Arial"/>
          <w:szCs w:val="22"/>
        </w:rPr>
      </w:pPr>
      <w:r w:rsidRPr="007557E5">
        <w:rPr>
          <w:rFonts w:cs="Arial"/>
          <w:b/>
          <w:szCs w:val="22"/>
        </w:rPr>
        <w:t>Предмет закупки</w:t>
      </w:r>
      <w:r w:rsidRPr="007557E5">
        <w:rPr>
          <w:rFonts w:cs="Arial"/>
          <w:szCs w:val="22"/>
        </w:rPr>
        <w:t xml:space="preserve">: </w:t>
      </w:r>
      <w:r w:rsidR="00195980" w:rsidRPr="007557E5">
        <w:rPr>
          <w:rFonts w:cs="Arial"/>
          <w:szCs w:val="22"/>
        </w:rPr>
        <w:t xml:space="preserve">Оказание услуг </w:t>
      </w:r>
      <w:r w:rsidR="00195980" w:rsidRPr="007557E5">
        <w:rPr>
          <w:rFonts w:cs="Arial"/>
          <w:color w:val="000000"/>
          <w:szCs w:val="22"/>
        </w:rPr>
        <w:t xml:space="preserve">по </w:t>
      </w:r>
      <w:r w:rsidR="00924968" w:rsidRPr="007557E5">
        <w:rPr>
          <w:rFonts w:cs="Arial"/>
          <w:szCs w:val="22"/>
        </w:rPr>
        <w:t>капитальному ремонту дорог</w:t>
      </w:r>
      <w:r w:rsidR="00195980" w:rsidRPr="007557E5">
        <w:rPr>
          <w:rFonts w:cs="Arial"/>
          <w:color w:val="000000"/>
          <w:szCs w:val="22"/>
        </w:rPr>
        <w:t xml:space="preserve"> </w:t>
      </w:r>
      <w:r w:rsidR="00195980" w:rsidRPr="007557E5">
        <w:rPr>
          <w:rFonts w:cs="Arial"/>
          <w:szCs w:val="22"/>
        </w:rPr>
        <w:t>ОАО «Славнефть-ЯНОС»</w:t>
      </w:r>
      <w:r w:rsidR="0067539D" w:rsidRPr="007557E5">
        <w:rPr>
          <w:rFonts w:cs="Arial"/>
          <w:szCs w:val="22"/>
        </w:rPr>
        <w:t>.</w:t>
      </w:r>
    </w:p>
    <w:p w:rsidR="003444DD" w:rsidRPr="007557E5" w:rsidRDefault="003444DD" w:rsidP="0067539D">
      <w:pPr>
        <w:jc w:val="both"/>
        <w:rPr>
          <w:rFonts w:cs="Arial"/>
          <w:szCs w:val="22"/>
        </w:rPr>
      </w:pPr>
    </w:p>
    <w:p w:rsidR="003444DD" w:rsidRPr="007557E5" w:rsidRDefault="003444DD" w:rsidP="003444DD">
      <w:pPr>
        <w:jc w:val="both"/>
        <w:rPr>
          <w:rFonts w:cs="Arial"/>
          <w:b/>
          <w:szCs w:val="22"/>
          <w:u w:val="single"/>
        </w:rPr>
      </w:pPr>
      <w:r w:rsidRPr="007557E5">
        <w:rPr>
          <w:rFonts w:cs="Arial"/>
          <w:b/>
          <w:szCs w:val="22"/>
        </w:rPr>
        <w:t>Заказчик:</w:t>
      </w:r>
      <w:r w:rsidRPr="007557E5">
        <w:rPr>
          <w:rFonts w:cs="Arial"/>
          <w:szCs w:val="22"/>
        </w:rPr>
        <w:t xml:space="preserve"> Открытое </w:t>
      </w:r>
      <w:r w:rsidR="0067539D" w:rsidRPr="007557E5">
        <w:rPr>
          <w:rFonts w:cs="Arial"/>
          <w:szCs w:val="22"/>
        </w:rPr>
        <w:t>а</w:t>
      </w:r>
      <w:r w:rsidRPr="007557E5">
        <w:rPr>
          <w:rFonts w:cs="Arial"/>
          <w:szCs w:val="22"/>
        </w:rPr>
        <w:t xml:space="preserve">кционерное </w:t>
      </w:r>
      <w:r w:rsidR="0067539D" w:rsidRPr="007557E5">
        <w:rPr>
          <w:rFonts w:cs="Arial"/>
          <w:szCs w:val="22"/>
        </w:rPr>
        <w:t>о</w:t>
      </w:r>
      <w:r w:rsidRPr="007557E5">
        <w:rPr>
          <w:rFonts w:cs="Arial"/>
          <w:szCs w:val="22"/>
        </w:rPr>
        <w:t>бщество «Славнефть – Ярославнефтеоргсинтез» (ОАО «Славнефть – ЯНОС»).</w:t>
      </w:r>
    </w:p>
    <w:p w:rsidR="00195980" w:rsidRPr="007557E5" w:rsidRDefault="00195980" w:rsidP="00195980">
      <w:pPr>
        <w:spacing w:before="0"/>
        <w:jc w:val="both"/>
        <w:rPr>
          <w:rFonts w:cs="Arial"/>
          <w:b/>
          <w:szCs w:val="22"/>
        </w:rPr>
      </w:pPr>
    </w:p>
    <w:p w:rsidR="00924968" w:rsidRPr="007557E5" w:rsidRDefault="00195980" w:rsidP="00924968">
      <w:pPr>
        <w:spacing w:before="0"/>
        <w:jc w:val="both"/>
        <w:rPr>
          <w:rFonts w:cs="Arial"/>
          <w:szCs w:val="22"/>
        </w:rPr>
      </w:pPr>
      <w:r w:rsidRPr="007557E5">
        <w:rPr>
          <w:rFonts w:cs="Arial"/>
          <w:b/>
          <w:szCs w:val="22"/>
        </w:rPr>
        <w:t>Плановые сроки выполнения работ/оказания услуг:</w:t>
      </w:r>
      <w:r w:rsidRPr="007557E5">
        <w:rPr>
          <w:rFonts w:cs="Arial"/>
          <w:szCs w:val="22"/>
        </w:rPr>
        <w:t xml:space="preserve"> </w:t>
      </w:r>
    </w:p>
    <w:p w:rsidR="00924968" w:rsidRPr="007557E5" w:rsidRDefault="00924968" w:rsidP="00924968">
      <w:pPr>
        <w:spacing w:before="0"/>
        <w:jc w:val="both"/>
        <w:rPr>
          <w:rFonts w:cs="Arial"/>
          <w:b/>
          <w:szCs w:val="22"/>
        </w:rPr>
      </w:pPr>
      <w:r w:rsidRPr="007557E5">
        <w:rPr>
          <w:rFonts w:cs="Arial"/>
          <w:color w:val="000000"/>
          <w:szCs w:val="22"/>
        </w:rPr>
        <w:t>Начало работ – 01.05.2018г., окончание работ – 30.11.2019г.</w:t>
      </w:r>
    </w:p>
    <w:p w:rsidR="00924968" w:rsidRPr="007557E5" w:rsidRDefault="00924968" w:rsidP="00924968">
      <w:pPr>
        <w:spacing w:before="0"/>
        <w:jc w:val="both"/>
        <w:rPr>
          <w:rFonts w:cs="Arial"/>
          <w:szCs w:val="22"/>
        </w:rPr>
      </w:pPr>
      <w:r w:rsidRPr="007557E5">
        <w:rPr>
          <w:rFonts w:cs="Arial"/>
          <w:b/>
          <w:szCs w:val="22"/>
        </w:rPr>
        <w:t xml:space="preserve">- </w:t>
      </w:r>
      <w:r w:rsidRPr="007557E5">
        <w:rPr>
          <w:rFonts w:cs="Arial"/>
          <w:szCs w:val="22"/>
        </w:rPr>
        <w:t xml:space="preserve"> в рабочие дни: с 8 час. 00 мин. до 17 час. 00 мин.; </w:t>
      </w:r>
    </w:p>
    <w:p w:rsidR="00924968" w:rsidRPr="007557E5" w:rsidRDefault="00924968" w:rsidP="00924968">
      <w:pPr>
        <w:spacing w:before="0"/>
        <w:jc w:val="both"/>
        <w:rPr>
          <w:rFonts w:cs="Arial"/>
          <w:szCs w:val="22"/>
        </w:rPr>
      </w:pPr>
      <w:r w:rsidRPr="007557E5">
        <w:rPr>
          <w:rFonts w:cs="Arial"/>
          <w:szCs w:val="22"/>
        </w:rPr>
        <w:t>- по разовым заявкам Заказчика в выходные и праздничные дни.</w:t>
      </w:r>
    </w:p>
    <w:p w:rsidR="00924968" w:rsidRPr="007557E5" w:rsidRDefault="00924968" w:rsidP="00924968">
      <w:pPr>
        <w:spacing w:before="0"/>
        <w:jc w:val="both"/>
        <w:rPr>
          <w:rFonts w:cs="Arial"/>
          <w:szCs w:val="22"/>
        </w:rPr>
      </w:pPr>
    </w:p>
    <w:p w:rsidR="00195980" w:rsidRPr="007557E5" w:rsidRDefault="00195980" w:rsidP="00195980">
      <w:pPr>
        <w:spacing w:before="0"/>
        <w:jc w:val="both"/>
        <w:rPr>
          <w:rFonts w:cs="Arial"/>
          <w:szCs w:val="22"/>
        </w:rPr>
      </w:pPr>
      <w:r w:rsidRPr="007557E5">
        <w:rPr>
          <w:rFonts w:cs="Arial"/>
          <w:b/>
          <w:szCs w:val="22"/>
        </w:rPr>
        <w:t>Условия оплаты</w:t>
      </w:r>
      <w:r w:rsidRPr="007557E5">
        <w:rPr>
          <w:rFonts w:cs="Arial"/>
          <w:szCs w:val="22"/>
        </w:rPr>
        <w:t xml:space="preserve">: </w:t>
      </w:r>
      <w:r w:rsidRPr="007557E5">
        <w:rPr>
          <w:rFonts w:eastAsia="Calibri" w:cs="Arial"/>
          <w:szCs w:val="22"/>
          <w:lang w:eastAsia="en-US"/>
        </w:rPr>
        <w:t>по безналичному расчету</w:t>
      </w:r>
      <w:r w:rsidRPr="007557E5">
        <w:rPr>
          <w:rFonts w:cs="Arial"/>
          <w:szCs w:val="22"/>
        </w:rPr>
        <w:t xml:space="preserve"> по предоставленным подписанным актам выполненных работ и счетам–фактурам, с отсрочкой платежа 90 (девяносто) календарных дней.</w:t>
      </w:r>
    </w:p>
    <w:p w:rsidR="00195980" w:rsidRPr="007557E5" w:rsidRDefault="00195980" w:rsidP="00195980">
      <w:pPr>
        <w:spacing w:before="0"/>
        <w:jc w:val="both"/>
        <w:rPr>
          <w:rFonts w:cs="Arial"/>
          <w:szCs w:val="22"/>
        </w:rPr>
      </w:pPr>
    </w:p>
    <w:p w:rsidR="00195980" w:rsidRPr="007557E5" w:rsidRDefault="00195980" w:rsidP="00195980">
      <w:pPr>
        <w:autoSpaceDE w:val="0"/>
        <w:spacing w:before="0"/>
        <w:jc w:val="both"/>
        <w:rPr>
          <w:rFonts w:cs="Arial"/>
          <w:b/>
          <w:iCs/>
          <w:szCs w:val="22"/>
        </w:rPr>
      </w:pPr>
      <w:r w:rsidRPr="007557E5">
        <w:rPr>
          <w:rFonts w:cs="Arial"/>
          <w:b/>
          <w:iCs/>
          <w:szCs w:val="22"/>
        </w:rPr>
        <w:t>2. Основные требования к продукту.</w:t>
      </w:r>
    </w:p>
    <w:p w:rsidR="00195980" w:rsidRPr="007557E5" w:rsidRDefault="00195980" w:rsidP="00195980">
      <w:pPr>
        <w:spacing w:before="0"/>
        <w:ind w:right="57" w:firstLine="709"/>
        <w:jc w:val="both"/>
        <w:rPr>
          <w:rFonts w:cs="Arial"/>
          <w:szCs w:val="22"/>
        </w:rPr>
      </w:pPr>
      <w:r w:rsidRPr="007557E5">
        <w:rPr>
          <w:rFonts w:cs="Arial"/>
          <w:szCs w:val="22"/>
        </w:rPr>
        <w:t xml:space="preserve">1. </w:t>
      </w:r>
      <w:r w:rsidR="00924968" w:rsidRPr="007557E5">
        <w:rPr>
          <w:rFonts w:cs="Arial"/>
          <w:szCs w:val="22"/>
        </w:rPr>
        <w:t>Исполнитель принимает на себя обязанность оказать услуги/работы по капитальному ремонту дорог ОАО «Славнефть-ЯНОС».</w:t>
      </w:r>
    </w:p>
    <w:p w:rsidR="00195980" w:rsidRPr="007557E5" w:rsidRDefault="00924968" w:rsidP="00195980">
      <w:pPr>
        <w:spacing w:before="0"/>
        <w:ind w:right="57" w:firstLine="709"/>
        <w:jc w:val="both"/>
        <w:rPr>
          <w:rFonts w:cs="Arial"/>
          <w:szCs w:val="22"/>
        </w:rPr>
      </w:pPr>
      <w:r w:rsidRPr="007557E5">
        <w:rPr>
          <w:rFonts w:cs="Arial"/>
          <w:szCs w:val="22"/>
        </w:rPr>
        <w:t>Перечень наименований работ по капитальному ремонту дорог указан в Приложении №1.</w:t>
      </w:r>
    </w:p>
    <w:p w:rsidR="00EF496B" w:rsidRPr="007557E5" w:rsidRDefault="00EF496B" w:rsidP="00EF496B">
      <w:pPr>
        <w:spacing w:before="0"/>
        <w:ind w:firstLine="708"/>
        <w:jc w:val="both"/>
        <w:rPr>
          <w:rFonts w:cs="Arial"/>
          <w:szCs w:val="22"/>
        </w:rPr>
      </w:pPr>
      <w:r w:rsidRPr="007557E5">
        <w:rPr>
          <w:rFonts w:eastAsia="Calibri" w:cs="Arial"/>
          <w:szCs w:val="22"/>
          <w:lang w:eastAsia="en-US"/>
        </w:rPr>
        <w:t xml:space="preserve">Стоимость оказания услуг </w:t>
      </w:r>
      <w:r w:rsidRPr="007557E5">
        <w:rPr>
          <w:rFonts w:cs="Arial"/>
          <w:szCs w:val="22"/>
        </w:rPr>
        <w:t xml:space="preserve">по капитальному ремонту дорог </w:t>
      </w:r>
      <w:r w:rsidRPr="007557E5">
        <w:rPr>
          <w:rFonts w:eastAsia="Calibri" w:cs="Arial"/>
          <w:szCs w:val="22"/>
          <w:lang w:eastAsia="en-US"/>
        </w:rPr>
        <w:t>будет оценена в соответствии с Приложением 1 к настоящим Требованиям (</w:t>
      </w:r>
      <w:r w:rsidR="00193BE5" w:rsidRPr="007557E5">
        <w:rPr>
          <w:rFonts w:eastAsia="Calibri" w:cs="Arial"/>
          <w:szCs w:val="22"/>
          <w:lang w:eastAsia="en-US"/>
        </w:rPr>
        <w:t xml:space="preserve">в оферте указывается </w:t>
      </w:r>
      <w:r w:rsidRPr="007557E5">
        <w:rPr>
          <w:rFonts w:eastAsia="Calibri" w:cs="Arial"/>
          <w:szCs w:val="22"/>
          <w:lang w:eastAsia="en-US"/>
        </w:rPr>
        <w:t>приведённая стоимость предложения</w:t>
      </w:r>
      <w:r w:rsidR="00193BE5" w:rsidRPr="007557E5">
        <w:rPr>
          <w:rFonts w:eastAsia="Calibri" w:cs="Arial"/>
          <w:szCs w:val="22"/>
          <w:lang w:eastAsia="en-US"/>
        </w:rPr>
        <w:t xml:space="preserve"> из Приложения №1</w:t>
      </w:r>
      <w:r w:rsidRPr="007557E5">
        <w:rPr>
          <w:rFonts w:eastAsia="Calibri" w:cs="Arial"/>
          <w:szCs w:val="22"/>
          <w:lang w:eastAsia="en-US"/>
        </w:rPr>
        <w:t>)</w:t>
      </w:r>
      <w:r w:rsidRPr="007557E5">
        <w:rPr>
          <w:rFonts w:cs="Arial"/>
          <w:szCs w:val="22"/>
        </w:rPr>
        <w:t>.</w:t>
      </w:r>
    </w:p>
    <w:p w:rsidR="003444DD" w:rsidRDefault="003444DD" w:rsidP="00195980">
      <w:pPr>
        <w:spacing w:before="0"/>
        <w:ind w:right="57" w:firstLine="567"/>
        <w:jc w:val="both"/>
        <w:rPr>
          <w:rFonts w:cs="Arial"/>
          <w:szCs w:val="22"/>
        </w:rPr>
      </w:pPr>
    </w:p>
    <w:p w:rsidR="0067539D" w:rsidRPr="003444DD" w:rsidRDefault="0067539D" w:rsidP="0067539D">
      <w:pPr>
        <w:spacing w:before="0"/>
        <w:ind w:right="57" w:firstLine="567"/>
        <w:jc w:val="both"/>
        <w:rPr>
          <w:rFonts w:cs="Arial"/>
          <w:szCs w:val="22"/>
        </w:rPr>
      </w:pPr>
    </w:p>
    <w:p w:rsidR="00EF1336" w:rsidRDefault="00EF1336" w:rsidP="0076276E">
      <w:pPr>
        <w:autoSpaceDE w:val="0"/>
        <w:spacing w:after="120"/>
        <w:jc w:val="both"/>
        <w:rPr>
          <w:rFonts w:cs="Arial"/>
          <w:b/>
          <w:iCs/>
          <w:szCs w:val="22"/>
        </w:rPr>
      </w:pPr>
      <w:r w:rsidRPr="004C70B0">
        <w:rPr>
          <w:rFonts w:cs="Arial"/>
          <w:b/>
          <w:iCs/>
          <w:szCs w:val="22"/>
        </w:rPr>
        <w:t>3. Основные требования к Контрагенту.</w:t>
      </w:r>
    </w:p>
    <w:tbl>
      <w:tblPr>
        <w:tblW w:w="10314" w:type="dxa"/>
        <w:tblLayout w:type="fixed"/>
        <w:tblLook w:val="04A0" w:firstRow="1" w:lastRow="0" w:firstColumn="1" w:lastColumn="0" w:noHBand="0" w:noVBand="1"/>
      </w:tblPr>
      <w:tblGrid>
        <w:gridCol w:w="724"/>
        <w:gridCol w:w="3612"/>
        <w:gridCol w:w="3260"/>
        <w:gridCol w:w="1134"/>
        <w:gridCol w:w="1584"/>
      </w:tblGrid>
      <w:tr w:rsidR="004D0350" w:rsidRPr="004D0350" w:rsidTr="00A62F47">
        <w:trPr>
          <w:trHeight w:val="654"/>
        </w:trPr>
        <w:tc>
          <w:tcPr>
            <w:tcW w:w="72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D0350" w:rsidRPr="004D0350" w:rsidRDefault="004D0350" w:rsidP="003C4A69">
            <w:pPr>
              <w:spacing w:before="0"/>
              <w:rPr>
                <w:rFonts w:cs="Arial"/>
                <w:b/>
                <w:bCs/>
                <w:sz w:val="20"/>
                <w:szCs w:val="20"/>
              </w:rPr>
            </w:pPr>
            <w:r w:rsidRPr="004D0350">
              <w:rPr>
                <w:rFonts w:cs="Arial"/>
                <w:b/>
                <w:bCs/>
                <w:sz w:val="20"/>
                <w:szCs w:val="20"/>
              </w:rPr>
              <w:t>№ п/п</w:t>
            </w:r>
          </w:p>
        </w:tc>
        <w:tc>
          <w:tcPr>
            <w:tcW w:w="3612" w:type="dxa"/>
            <w:tcBorders>
              <w:top w:val="single" w:sz="4" w:space="0" w:color="auto"/>
              <w:left w:val="nil"/>
              <w:bottom w:val="single" w:sz="4" w:space="0" w:color="auto"/>
              <w:right w:val="single" w:sz="4" w:space="0" w:color="auto"/>
            </w:tcBorders>
            <w:shd w:val="clear" w:color="000000" w:fill="D9D9D9"/>
            <w:vAlign w:val="center"/>
            <w:hideMark/>
          </w:tcPr>
          <w:p w:rsidR="004D0350" w:rsidRPr="004D0350" w:rsidRDefault="004D0350" w:rsidP="003C4A69">
            <w:pPr>
              <w:rPr>
                <w:rFonts w:cs="Arial"/>
                <w:b/>
                <w:bCs/>
                <w:sz w:val="20"/>
                <w:szCs w:val="20"/>
              </w:rPr>
            </w:pPr>
            <w:r w:rsidRPr="004D0350">
              <w:rPr>
                <w:rFonts w:cs="Arial"/>
                <w:b/>
                <w:bCs/>
                <w:sz w:val="20"/>
                <w:szCs w:val="20"/>
              </w:rPr>
              <w:t xml:space="preserve">Требование </w:t>
            </w:r>
            <w:r w:rsidRPr="004D0350">
              <w:rPr>
                <w:rFonts w:cs="Arial"/>
                <w:b/>
                <w:bCs/>
                <w:sz w:val="20"/>
                <w:szCs w:val="20"/>
              </w:rPr>
              <w:br/>
              <w:t>(параметр оценки)</w:t>
            </w:r>
          </w:p>
        </w:tc>
        <w:tc>
          <w:tcPr>
            <w:tcW w:w="3260" w:type="dxa"/>
            <w:tcBorders>
              <w:top w:val="single" w:sz="4" w:space="0" w:color="auto"/>
              <w:left w:val="nil"/>
              <w:bottom w:val="single" w:sz="4" w:space="0" w:color="auto"/>
              <w:right w:val="single" w:sz="4" w:space="0" w:color="auto"/>
            </w:tcBorders>
            <w:shd w:val="clear" w:color="000000" w:fill="D9D9D9"/>
            <w:vAlign w:val="center"/>
            <w:hideMark/>
          </w:tcPr>
          <w:p w:rsidR="004D0350" w:rsidRPr="004D0350" w:rsidRDefault="004D0350" w:rsidP="003C4A69">
            <w:pPr>
              <w:spacing w:before="0"/>
              <w:rPr>
                <w:rFonts w:cs="Arial"/>
                <w:b/>
                <w:bCs/>
                <w:sz w:val="20"/>
                <w:szCs w:val="20"/>
              </w:rPr>
            </w:pPr>
            <w:r w:rsidRPr="004D0350">
              <w:rPr>
                <w:rFonts w:cs="Arial"/>
                <w:b/>
                <w:bCs/>
                <w:sz w:val="20"/>
                <w:szCs w:val="20"/>
              </w:rPr>
              <w:t>Документы, подтверждающие соответствия требованию</w:t>
            </w:r>
          </w:p>
        </w:tc>
        <w:tc>
          <w:tcPr>
            <w:tcW w:w="1134" w:type="dxa"/>
            <w:tcBorders>
              <w:top w:val="single" w:sz="4" w:space="0" w:color="auto"/>
              <w:left w:val="nil"/>
              <w:bottom w:val="single" w:sz="4" w:space="0" w:color="auto"/>
              <w:right w:val="single" w:sz="4" w:space="0" w:color="auto"/>
            </w:tcBorders>
            <w:shd w:val="clear" w:color="000000" w:fill="D9D9D9"/>
            <w:vAlign w:val="center"/>
            <w:hideMark/>
          </w:tcPr>
          <w:p w:rsidR="004D0350" w:rsidRPr="004D0350" w:rsidRDefault="004D0350" w:rsidP="003C4A69">
            <w:pPr>
              <w:spacing w:before="0"/>
              <w:rPr>
                <w:rFonts w:cs="Arial"/>
                <w:b/>
                <w:bCs/>
                <w:sz w:val="20"/>
                <w:szCs w:val="20"/>
              </w:rPr>
            </w:pPr>
            <w:r w:rsidRPr="004D0350">
              <w:rPr>
                <w:rFonts w:cs="Arial"/>
                <w:b/>
                <w:bCs/>
                <w:sz w:val="20"/>
                <w:szCs w:val="20"/>
              </w:rPr>
              <w:t>Ед. изм.</w:t>
            </w:r>
          </w:p>
        </w:tc>
        <w:tc>
          <w:tcPr>
            <w:tcW w:w="1584" w:type="dxa"/>
            <w:tcBorders>
              <w:top w:val="single" w:sz="4" w:space="0" w:color="auto"/>
              <w:left w:val="nil"/>
              <w:bottom w:val="single" w:sz="4" w:space="0" w:color="auto"/>
              <w:right w:val="single" w:sz="4" w:space="0" w:color="auto"/>
            </w:tcBorders>
            <w:shd w:val="clear" w:color="000000" w:fill="D9D9D9"/>
            <w:vAlign w:val="center"/>
            <w:hideMark/>
          </w:tcPr>
          <w:p w:rsidR="004D0350" w:rsidRPr="004D0350" w:rsidRDefault="004D0350" w:rsidP="004D0350">
            <w:pPr>
              <w:spacing w:before="0"/>
              <w:rPr>
                <w:rFonts w:cs="Arial"/>
                <w:b/>
                <w:bCs/>
                <w:sz w:val="20"/>
                <w:szCs w:val="20"/>
              </w:rPr>
            </w:pPr>
            <w:r w:rsidRPr="004D0350">
              <w:rPr>
                <w:rFonts w:cs="Arial"/>
                <w:b/>
                <w:bCs/>
                <w:sz w:val="20"/>
                <w:szCs w:val="20"/>
              </w:rPr>
              <w:t>Условия соответствия</w:t>
            </w:r>
          </w:p>
        </w:tc>
      </w:tr>
      <w:tr w:rsidR="004D0350" w:rsidRPr="004D0350" w:rsidTr="00A62F47">
        <w:trPr>
          <w:trHeight w:val="291"/>
        </w:trPr>
        <w:tc>
          <w:tcPr>
            <w:tcW w:w="1031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D0350" w:rsidRPr="004D0350" w:rsidRDefault="00A62F47" w:rsidP="00447B4A">
            <w:pPr>
              <w:spacing w:before="0"/>
              <w:rPr>
                <w:rFonts w:cs="Arial"/>
                <w:b/>
                <w:bCs/>
                <w:sz w:val="20"/>
                <w:szCs w:val="20"/>
              </w:rPr>
            </w:pPr>
            <w:r>
              <w:rPr>
                <w:rFonts w:cs="Arial"/>
                <w:b/>
                <w:bCs/>
                <w:sz w:val="20"/>
                <w:szCs w:val="20"/>
              </w:rPr>
              <w:t>1</w:t>
            </w:r>
            <w:r w:rsidR="004D0350" w:rsidRPr="004D0350">
              <w:rPr>
                <w:rFonts w:cs="Arial"/>
                <w:b/>
                <w:bCs/>
                <w:sz w:val="20"/>
                <w:szCs w:val="20"/>
              </w:rPr>
              <w:t xml:space="preserve">. </w:t>
            </w:r>
            <w:r w:rsidR="00B560E1" w:rsidRPr="00B560E1">
              <w:rPr>
                <w:b/>
                <w:sz w:val="20"/>
                <w:szCs w:val="20"/>
              </w:rPr>
              <w:t>Общие требования</w:t>
            </w:r>
          </w:p>
        </w:tc>
      </w:tr>
      <w:tr w:rsidR="00FA3596" w:rsidRPr="004D0350" w:rsidTr="00447B4A">
        <w:trPr>
          <w:trHeight w:val="1684"/>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3596" w:rsidRPr="00C577BF" w:rsidRDefault="00FA3596" w:rsidP="003C4A69">
            <w:pPr>
              <w:spacing w:before="0"/>
              <w:rPr>
                <w:sz w:val="20"/>
                <w:szCs w:val="20"/>
              </w:rPr>
            </w:pPr>
            <w:r w:rsidRPr="00C577BF">
              <w:rPr>
                <w:sz w:val="20"/>
                <w:szCs w:val="20"/>
              </w:rPr>
              <w:t>1.1.</w:t>
            </w:r>
          </w:p>
        </w:tc>
        <w:tc>
          <w:tcPr>
            <w:tcW w:w="3612" w:type="dxa"/>
            <w:tcBorders>
              <w:top w:val="single" w:sz="4" w:space="0" w:color="auto"/>
              <w:left w:val="nil"/>
              <w:bottom w:val="single" w:sz="4" w:space="0" w:color="auto"/>
              <w:right w:val="single" w:sz="4" w:space="0" w:color="auto"/>
            </w:tcBorders>
            <w:shd w:val="clear" w:color="auto" w:fill="auto"/>
            <w:vAlign w:val="center"/>
          </w:tcPr>
          <w:p w:rsidR="00FA3596" w:rsidRPr="00F4704E" w:rsidRDefault="00F4704E" w:rsidP="00924968">
            <w:pPr>
              <w:spacing w:before="0"/>
              <w:rPr>
                <w:rFonts w:cs="Arial"/>
                <w:sz w:val="20"/>
                <w:szCs w:val="20"/>
              </w:rPr>
            </w:pPr>
            <w:r w:rsidRPr="00F4704E">
              <w:rPr>
                <w:rFonts w:cs="Arial"/>
                <w:sz w:val="20"/>
                <w:szCs w:val="20"/>
              </w:rPr>
              <w:t>Наличие опыта выполнения работ по капитальному ремонту дорог</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A3596" w:rsidRPr="00F4704E" w:rsidRDefault="00F4704E" w:rsidP="00924968">
            <w:pPr>
              <w:spacing w:before="0"/>
              <w:rPr>
                <w:rFonts w:cs="Arial"/>
                <w:sz w:val="20"/>
                <w:szCs w:val="20"/>
              </w:rPr>
            </w:pPr>
            <w:r w:rsidRPr="00F4704E">
              <w:rPr>
                <w:rFonts w:cs="Arial"/>
                <w:sz w:val="20"/>
                <w:szCs w:val="20"/>
              </w:rPr>
              <w:t>Справка за подписью руководителя предприятия с указанием перечня договоров с организациями-заказчиками, общей суммы договоров в год, периода оказания услуг, с обязательным приложением копии договоров и/или государственных контрактов на выполнение работ (без указания цены) и/или Копии справок о стоимости выполненных работ</w:t>
            </w:r>
            <w:r w:rsidR="00FA3596" w:rsidRPr="00F4704E">
              <w:rPr>
                <w:rFonts w:cs="Arial"/>
                <w:sz w:val="20"/>
                <w:szCs w:val="20"/>
              </w:rPr>
              <w:t>. Не менее одной копии договора/контракта на каждый год</w:t>
            </w:r>
            <w:r w:rsidR="00805648" w:rsidRPr="00F4704E">
              <w:rPr>
                <w:rFonts w:cs="Arial"/>
                <w:sz w:val="20"/>
                <w:szCs w:val="20"/>
              </w:rPr>
              <w:t xml:space="preserve"> (по Форме №7)</w:t>
            </w:r>
          </w:p>
        </w:tc>
        <w:tc>
          <w:tcPr>
            <w:tcW w:w="1134" w:type="dxa"/>
            <w:tcBorders>
              <w:top w:val="single" w:sz="4" w:space="0" w:color="auto"/>
              <w:left w:val="nil"/>
              <w:bottom w:val="single" w:sz="4" w:space="0" w:color="auto"/>
              <w:right w:val="single" w:sz="4" w:space="0" w:color="auto"/>
            </w:tcBorders>
            <w:shd w:val="clear" w:color="auto" w:fill="auto"/>
            <w:vAlign w:val="center"/>
          </w:tcPr>
          <w:p w:rsidR="00FA3596" w:rsidRPr="00F4704E" w:rsidRDefault="00FA3596" w:rsidP="00924968">
            <w:pPr>
              <w:spacing w:before="0"/>
              <w:jc w:val="center"/>
              <w:rPr>
                <w:rFonts w:cs="Arial"/>
                <w:sz w:val="20"/>
                <w:szCs w:val="20"/>
              </w:rPr>
            </w:pPr>
            <w:r w:rsidRPr="00F4704E">
              <w:rPr>
                <w:rFonts w:cs="Arial"/>
                <w:sz w:val="20"/>
                <w:szCs w:val="20"/>
              </w:rPr>
              <w:t>Лет</w:t>
            </w:r>
          </w:p>
        </w:tc>
        <w:tc>
          <w:tcPr>
            <w:tcW w:w="1584" w:type="dxa"/>
            <w:tcBorders>
              <w:top w:val="single" w:sz="4" w:space="0" w:color="auto"/>
              <w:left w:val="nil"/>
              <w:bottom w:val="single" w:sz="4" w:space="0" w:color="auto"/>
              <w:right w:val="single" w:sz="4" w:space="0" w:color="auto"/>
            </w:tcBorders>
            <w:shd w:val="clear" w:color="auto" w:fill="auto"/>
            <w:vAlign w:val="center"/>
          </w:tcPr>
          <w:p w:rsidR="00FA3596" w:rsidRPr="00F4704E" w:rsidRDefault="00F4704E" w:rsidP="00924968">
            <w:pPr>
              <w:spacing w:before="0"/>
              <w:jc w:val="center"/>
              <w:rPr>
                <w:rFonts w:cs="Arial"/>
                <w:sz w:val="20"/>
                <w:szCs w:val="20"/>
              </w:rPr>
            </w:pPr>
            <w:r w:rsidRPr="00F4704E">
              <w:rPr>
                <w:rFonts w:cs="Arial"/>
                <w:sz w:val="20"/>
                <w:szCs w:val="20"/>
              </w:rPr>
              <w:t>2</w:t>
            </w:r>
            <w:r w:rsidR="00FA3596" w:rsidRPr="00F4704E">
              <w:rPr>
                <w:rFonts w:cs="Arial"/>
                <w:sz w:val="20"/>
                <w:szCs w:val="20"/>
              </w:rPr>
              <w:t xml:space="preserve"> и более</w:t>
            </w:r>
          </w:p>
        </w:tc>
      </w:tr>
      <w:tr w:rsidR="00B560E1" w:rsidRPr="004D0350" w:rsidTr="00324B14">
        <w:trPr>
          <w:trHeight w:val="457"/>
        </w:trPr>
        <w:tc>
          <w:tcPr>
            <w:tcW w:w="1031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560E1" w:rsidRPr="00F4704E" w:rsidRDefault="00B560E1" w:rsidP="00924968">
            <w:pPr>
              <w:spacing w:before="0"/>
              <w:rPr>
                <w:rFonts w:cs="Arial"/>
                <w:sz w:val="20"/>
                <w:szCs w:val="20"/>
              </w:rPr>
            </w:pPr>
            <w:r w:rsidRPr="00F4704E">
              <w:rPr>
                <w:rFonts w:cs="Arial"/>
                <w:b/>
                <w:bCs/>
                <w:sz w:val="20"/>
                <w:szCs w:val="20"/>
              </w:rPr>
              <w:t xml:space="preserve">2. </w:t>
            </w:r>
            <w:r w:rsidR="00FA3596" w:rsidRPr="00F4704E">
              <w:rPr>
                <w:rFonts w:cs="Arial"/>
                <w:b/>
                <w:bCs/>
                <w:sz w:val="20"/>
                <w:szCs w:val="20"/>
              </w:rPr>
              <w:t>Техническая оснащенность и персонал</w:t>
            </w:r>
          </w:p>
        </w:tc>
      </w:tr>
      <w:tr w:rsidR="00FA3596" w:rsidRPr="004D0350" w:rsidTr="00447B4A">
        <w:trPr>
          <w:trHeight w:val="1684"/>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FA3596" w:rsidRPr="00C577BF" w:rsidRDefault="00FA3596" w:rsidP="00924968">
            <w:pPr>
              <w:spacing w:before="0"/>
              <w:rPr>
                <w:sz w:val="20"/>
                <w:szCs w:val="20"/>
              </w:rPr>
            </w:pPr>
            <w:r w:rsidRPr="00C577BF">
              <w:rPr>
                <w:sz w:val="20"/>
                <w:szCs w:val="20"/>
              </w:rPr>
              <w:t>2.1.</w:t>
            </w:r>
          </w:p>
        </w:tc>
        <w:tc>
          <w:tcPr>
            <w:tcW w:w="3612" w:type="dxa"/>
            <w:tcBorders>
              <w:top w:val="single" w:sz="4" w:space="0" w:color="auto"/>
              <w:left w:val="nil"/>
              <w:bottom w:val="single" w:sz="4" w:space="0" w:color="auto"/>
              <w:right w:val="single" w:sz="4" w:space="0" w:color="auto"/>
            </w:tcBorders>
            <w:shd w:val="clear" w:color="auto" w:fill="auto"/>
            <w:vAlign w:val="center"/>
          </w:tcPr>
          <w:p w:rsidR="00FA3596" w:rsidRPr="00F4704E" w:rsidRDefault="00FA3596" w:rsidP="00924968">
            <w:pPr>
              <w:autoSpaceDE w:val="0"/>
              <w:spacing w:before="0"/>
              <w:jc w:val="both"/>
              <w:rPr>
                <w:rFonts w:cs="Arial"/>
                <w:sz w:val="20"/>
                <w:szCs w:val="20"/>
              </w:rPr>
            </w:pPr>
            <w:r w:rsidRPr="00F4704E">
              <w:rPr>
                <w:rFonts w:cs="Arial"/>
                <w:sz w:val="20"/>
                <w:szCs w:val="20"/>
              </w:rPr>
              <w:t>Наличие в собственности транспортных средств и водителей на них</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A3596" w:rsidRPr="00F4704E" w:rsidRDefault="00FA3596" w:rsidP="00924968">
            <w:pPr>
              <w:spacing w:before="0"/>
              <w:rPr>
                <w:rFonts w:cs="Arial"/>
                <w:sz w:val="20"/>
                <w:szCs w:val="20"/>
              </w:rPr>
            </w:pPr>
            <w:r w:rsidRPr="00F4704E">
              <w:rPr>
                <w:rFonts w:cs="Arial"/>
                <w:sz w:val="20"/>
                <w:szCs w:val="20"/>
              </w:rPr>
              <w:t>Справка о наличии производственных мощностей, копии инвентарных карточек учета объектов основных средств унифицированной формы</w:t>
            </w:r>
          </w:p>
        </w:tc>
        <w:tc>
          <w:tcPr>
            <w:tcW w:w="1134" w:type="dxa"/>
            <w:tcBorders>
              <w:top w:val="single" w:sz="4" w:space="0" w:color="auto"/>
              <w:left w:val="nil"/>
              <w:bottom w:val="single" w:sz="4" w:space="0" w:color="auto"/>
              <w:right w:val="single" w:sz="4" w:space="0" w:color="auto"/>
            </w:tcBorders>
            <w:shd w:val="clear" w:color="auto" w:fill="auto"/>
            <w:vAlign w:val="center"/>
          </w:tcPr>
          <w:p w:rsidR="00FA3596" w:rsidRPr="00F4704E" w:rsidRDefault="00FA3596" w:rsidP="00924968">
            <w:pPr>
              <w:spacing w:before="0"/>
              <w:jc w:val="center"/>
              <w:rPr>
                <w:rFonts w:cs="Arial"/>
                <w:sz w:val="20"/>
                <w:szCs w:val="20"/>
              </w:rPr>
            </w:pPr>
            <w:r w:rsidRPr="00F4704E">
              <w:rPr>
                <w:rFonts w:cs="Arial"/>
                <w:sz w:val="20"/>
                <w:szCs w:val="20"/>
              </w:rPr>
              <w:t>Ед.</w:t>
            </w:r>
          </w:p>
        </w:tc>
        <w:tc>
          <w:tcPr>
            <w:tcW w:w="1584" w:type="dxa"/>
            <w:tcBorders>
              <w:top w:val="single" w:sz="4" w:space="0" w:color="auto"/>
              <w:left w:val="nil"/>
              <w:bottom w:val="single" w:sz="4" w:space="0" w:color="auto"/>
              <w:right w:val="single" w:sz="4" w:space="0" w:color="auto"/>
            </w:tcBorders>
            <w:shd w:val="clear" w:color="auto" w:fill="auto"/>
            <w:vAlign w:val="center"/>
          </w:tcPr>
          <w:p w:rsidR="00F4704E" w:rsidRPr="00F4704E" w:rsidRDefault="00F4704E" w:rsidP="00F4704E">
            <w:pPr>
              <w:spacing w:before="0"/>
              <w:rPr>
                <w:rFonts w:cs="Arial"/>
                <w:sz w:val="20"/>
                <w:szCs w:val="20"/>
              </w:rPr>
            </w:pPr>
            <w:r w:rsidRPr="00F4704E">
              <w:rPr>
                <w:rFonts w:cs="Arial"/>
                <w:sz w:val="20"/>
                <w:szCs w:val="20"/>
              </w:rPr>
              <w:t>Навесная дорожная фреза -1 ед. и более,</w:t>
            </w:r>
          </w:p>
          <w:p w:rsidR="00F4704E" w:rsidRPr="00F4704E" w:rsidRDefault="00F4704E" w:rsidP="00F4704E">
            <w:pPr>
              <w:spacing w:before="0"/>
              <w:rPr>
                <w:rFonts w:cs="Arial"/>
                <w:sz w:val="20"/>
                <w:szCs w:val="20"/>
              </w:rPr>
            </w:pPr>
            <w:proofErr w:type="spellStart"/>
            <w:r w:rsidRPr="00F4704E">
              <w:rPr>
                <w:rFonts w:cs="Arial"/>
                <w:sz w:val="20"/>
                <w:szCs w:val="20"/>
              </w:rPr>
              <w:t>виброкаток</w:t>
            </w:r>
            <w:proofErr w:type="spellEnd"/>
            <w:r w:rsidRPr="00F4704E">
              <w:rPr>
                <w:rFonts w:cs="Arial"/>
                <w:sz w:val="20"/>
                <w:szCs w:val="20"/>
              </w:rPr>
              <w:t>, мощностью более 15 кВт – 1 ед. и более,</w:t>
            </w:r>
          </w:p>
          <w:p w:rsidR="00F4704E" w:rsidRPr="00F4704E" w:rsidRDefault="00F4704E" w:rsidP="00F4704E">
            <w:pPr>
              <w:spacing w:before="0"/>
              <w:rPr>
                <w:rFonts w:cs="Arial"/>
                <w:sz w:val="20"/>
                <w:szCs w:val="20"/>
              </w:rPr>
            </w:pPr>
            <w:r w:rsidRPr="00F4704E">
              <w:rPr>
                <w:rFonts w:cs="Arial"/>
                <w:sz w:val="20"/>
                <w:szCs w:val="20"/>
              </w:rPr>
              <w:t>КДМ (щетка + заправка) – 1 ед. и более,</w:t>
            </w:r>
          </w:p>
          <w:p w:rsidR="00F4704E" w:rsidRPr="00F4704E" w:rsidRDefault="00F4704E" w:rsidP="00F4704E">
            <w:pPr>
              <w:spacing w:before="0"/>
              <w:rPr>
                <w:rFonts w:cs="Arial"/>
                <w:sz w:val="20"/>
                <w:szCs w:val="20"/>
              </w:rPr>
            </w:pPr>
            <w:r w:rsidRPr="00F4704E">
              <w:rPr>
                <w:rFonts w:cs="Arial"/>
                <w:sz w:val="20"/>
                <w:szCs w:val="20"/>
              </w:rPr>
              <w:t xml:space="preserve">Автогрейдер – 1 ед. и более, </w:t>
            </w:r>
          </w:p>
          <w:p w:rsidR="00F4704E" w:rsidRPr="00F4704E" w:rsidRDefault="00F4704E" w:rsidP="00F4704E">
            <w:pPr>
              <w:spacing w:before="0"/>
              <w:rPr>
                <w:rFonts w:cs="Arial"/>
                <w:sz w:val="20"/>
                <w:szCs w:val="20"/>
              </w:rPr>
            </w:pPr>
            <w:proofErr w:type="spellStart"/>
            <w:r w:rsidRPr="00F4704E">
              <w:rPr>
                <w:rFonts w:cs="Arial"/>
                <w:sz w:val="20"/>
                <w:szCs w:val="20"/>
              </w:rPr>
              <w:t>Асфальтоукладчик</w:t>
            </w:r>
            <w:proofErr w:type="spellEnd"/>
            <w:r w:rsidRPr="00F4704E">
              <w:rPr>
                <w:rFonts w:cs="Arial"/>
                <w:sz w:val="20"/>
                <w:szCs w:val="20"/>
              </w:rPr>
              <w:t xml:space="preserve"> – 1 ед. и более,</w:t>
            </w:r>
          </w:p>
          <w:p w:rsidR="00FA3596" w:rsidRPr="00F4704E" w:rsidRDefault="00F4704E" w:rsidP="00F4704E">
            <w:pPr>
              <w:spacing w:before="0"/>
              <w:rPr>
                <w:rFonts w:cs="Arial"/>
                <w:sz w:val="20"/>
                <w:szCs w:val="20"/>
              </w:rPr>
            </w:pPr>
            <w:r w:rsidRPr="00F4704E">
              <w:rPr>
                <w:rFonts w:cs="Arial"/>
                <w:sz w:val="20"/>
                <w:szCs w:val="20"/>
              </w:rPr>
              <w:t>фронтальный погрузчик (с емкостью ковша не менее 1 м</w:t>
            </w:r>
            <w:r w:rsidRPr="00F4704E">
              <w:rPr>
                <w:rFonts w:cs="Arial"/>
                <w:sz w:val="20"/>
                <w:szCs w:val="20"/>
                <w:vertAlign w:val="superscript"/>
              </w:rPr>
              <w:t>3</w:t>
            </w:r>
            <w:r w:rsidRPr="00F4704E">
              <w:rPr>
                <w:rFonts w:cs="Arial"/>
                <w:sz w:val="20"/>
                <w:szCs w:val="20"/>
              </w:rPr>
              <w:t>) – 1 ед. и более</w:t>
            </w:r>
          </w:p>
        </w:tc>
      </w:tr>
      <w:tr w:rsidR="00F4704E" w:rsidRPr="004D0350" w:rsidTr="00447B4A">
        <w:trPr>
          <w:trHeight w:val="1124"/>
        </w:trPr>
        <w:tc>
          <w:tcPr>
            <w:tcW w:w="724" w:type="dxa"/>
            <w:tcBorders>
              <w:top w:val="nil"/>
              <w:left w:val="single" w:sz="4" w:space="0" w:color="auto"/>
              <w:bottom w:val="single" w:sz="4" w:space="0" w:color="auto"/>
              <w:right w:val="single" w:sz="4" w:space="0" w:color="auto"/>
            </w:tcBorders>
            <w:shd w:val="clear" w:color="auto" w:fill="auto"/>
            <w:vAlign w:val="center"/>
          </w:tcPr>
          <w:p w:rsidR="00F4704E" w:rsidRPr="00C577BF" w:rsidRDefault="00F4704E" w:rsidP="00924968">
            <w:pPr>
              <w:spacing w:before="0"/>
              <w:rPr>
                <w:sz w:val="20"/>
                <w:szCs w:val="20"/>
              </w:rPr>
            </w:pPr>
            <w:r w:rsidRPr="00C577BF">
              <w:rPr>
                <w:sz w:val="20"/>
                <w:szCs w:val="20"/>
              </w:rPr>
              <w:t>2.2.</w:t>
            </w:r>
          </w:p>
        </w:tc>
        <w:tc>
          <w:tcPr>
            <w:tcW w:w="3612" w:type="dxa"/>
            <w:tcBorders>
              <w:top w:val="nil"/>
              <w:left w:val="nil"/>
              <w:bottom w:val="single" w:sz="4" w:space="0" w:color="auto"/>
              <w:right w:val="single" w:sz="4" w:space="0" w:color="auto"/>
            </w:tcBorders>
            <w:shd w:val="clear" w:color="auto" w:fill="auto"/>
            <w:vAlign w:val="center"/>
          </w:tcPr>
          <w:p w:rsidR="00F4704E" w:rsidRPr="00F4704E" w:rsidRDefault="00F4704E" w:rsidP="00924968">
            <w:pPr>
              <w:autoSpaceDE w:val="0"/>
              <w:spacing w:before="0"/>
              <w:jc w:val="both"/>
              <w:rPr>
                <w:rFonts w:cs="Arial"/>
                <w:sz w:val="20"/>
                <w:szCs w:val="20"/>
              </w:rPr>
            </w:pPr>
            <w:r w:rsidRPr="00F4704E">
              <w:rPr>
                <w:rFonts w:cs="Arial"/>
                <w:sz w:val="20"/>
                <w:szCs w:val="20"/>
              </w:rPr>
              <w:t>Наличие собственного производства асфальтобетона или договора на поставку асфальтобетонных смесей в количестве не менее 500 м</w:t>
            </w:r>
            <w:r w:rsidRPr="00F4704E">
              <w:rPr>
                <w:rFonts w:cs="Arial"/>
                <w:sz w:val="20"/>
                <w:szCs w:val="20"/>
                <w:vertAlign w:val="superscript"/>
              </w:rPr>
              <w:t>3</w:t>
            </w:r>
          </w:p>
        </w:tc>
        <w:tc>
          <w:tcPr>
            <w:tcW w:w="3260" w:type="dxa"/>
            <w:tcBorders>
              <w:top w:val="nil"/>
              <w:left w:val="nil"/>
              <w:bottom w:val="single" w:sz="4" w:space="0" w:color="auto"/>
              <w:right w:val="single" w:sz="4" w:space="0" w:color="auto"/>
            </w:tcBorders>
            <w:shd w:val="clear" w:color="auto" w:fill="auto"/>
            <w:vAlign w:val="center"/>
          </w:tcPr>
          <w:p w:rsidR="00F4704E" w:rsidRPr="00F4704E" w:rsidRDefault="00F4704E" w:rsidP="00410A6C">
            <w:pPr>
              <w:autoSpaceDE w:val="0"/>
              <w:spacing w:before="0"/>
              <w:rPr>
                <w:rFonts w:cs="Arial"/>
                <w:sz w:val="20"/>
                <w:szCs w:val="20"/>
              </w:rPr>
            </w:pPr>
            <w:r w:rsidRPr="00F4704E">
              <w:rPr>
                <w:rFonts w:cs="Arial"/>
                <w:sz w:val="20"/>
                <w:szCs w:val="20"/>
              </w:rPr>
              <w:t>Справка за подписью руководителя, копии заключенных договоров с асфальтовым производством</w:t>
            </w:r>
          </w:p>
        </w:tc>
        <w:tc>
          <w:tcPr>
            <w:tcW w:w="1134" w:type="dxa"/>
            <w:tcBorders>
              <w:top w:val="nil"/>
              <w:left w:val="nil"/>
              <w:bottom w:val="single" w:sz="4" w:space="0" w:color="auto"/>
              <w:right w:val="single" w:sz="4" w:space="0" w:color="auto"/>
            </w:tcBorders>
            <w:shd w:val="clear" w:color="auto" w:fill="auto"/>
            <w:vAlign w:val="center"/>
          </w:tcPr>
          <w:p w:rsidR="00F4704E" w:rsidRPr="00F4704E" w:rsidRDefault="00F4704E" w:rsidP="00410A6C">
            <w:pPr>
              <w:spacing w:before="0"/>
              <w:jc w:val="center"/>
              <w:rPr>
                <w:rFonts w:cs="Arial"/>
                <w:sz w:val="20"/>
                <w:szCs w:val="20"/>
              </w:rPr>
            </w:pPr>
            <w:r w:rsidRPr="00F4704E">
              <w:rPr>
                <w:rFonts w:cs="Arial"/>
                <w:sz w:val="20"/>
                <w:szCs w:val="20"/>
              </w:rPr>
              <w:t>Да/нет</w:t>
            </w:r>
          </w:p>
        </w:tc>
        <w:tc>
          <w:tcPr>
            <w:tcW w:w="1584" w:type="dxa"/>
            <w:tcBorders>
              <w:top w:val="nil"/>
              <w:left w:val="nil"/>
              <w:bottom w:val="single" w:sz="4" w:space="0" w:color="auto"/>
              <w:right w:val="single" w:sz="4" w:space="0" w:color="auto"/>
            </w:tcBorders>
            <w:shd w:val="clear" w:color="auto" w:fill="auto"/>
            <w:vAlign w:val="center"/>
          </w:tcPr>
          <w:p w:rsidR="00F4704E" w:rsidRPr="00F4704E" w:rsidRDefault="00F4704E" w:rsidP="00410A6C">
            <w:pPr>
              <w:spacing w:before="0"/>
              <w:jc w:val="center"/>
              <w:rPr>
                <w:rFonts w:cs="Arial"/>
                <w:sz w:val="20"/>
                <w:szCs w:val="20"/>
              </w:rPr>
            </w:pPr>
            <w:r w:rsidRPr="00F4704E">
              <w:rPr>
                <w:rFonts w:cs="Arial"/>
                <w:sz w:val="20"/>
                <w:szCs w:val="20"/>
              </w:rPr>
              <w:t>Соответствует/не соответствует</w:t>
            </w:r>
          </w:p>
        </w:tc>
      </w:tr>
      <w:tr w:rsidR="00FA3596" w:rsidRPr="004D0350" w:rsidTr="00DE304A">
        <w:trPr>
          <w:trHeight w:val="1124"/>
        </w:trPr>
        <w:tc>
          <w:tcPr>
            <w:tcW w:w="724" w:type="dxa"/>
            <w:tcBorders>
              <w:top w:val="nil"/>
              <w:left w:val="single" w:sz="4" w:space="0" w:color="auto"/>
              <w:bottom w:val="single" w:sz="4" w:space="0" w:color="auto"/>
              <w:right w:val="single" w:sz="4" w:space="0" w:color="auto"/>
            </w:tcBorders>
            <w:shd w:val="clear" w:color="auto" w:fill="auto"/>
            <w:vAlign w:val="center"/>
          </w:tcPr>
          <w:p w:rsidR="00FA3596" w:rsidRPr="00C577BF" w:rsidRDefault="00FA3596" w:rsidP="00924968">
            <w:pPr>
              <w:spacing w:before="0"/>
              <w:rPr>
                <w:sz w:val="20"/>
                <w:szCs w:val="20"/>
              </w:rPr>
            </w:pPr>
            <w:r w:rsidRPr="00C577BF">
              <w:rPr>
                <w:sz w:val="20"/>
                <w:szCs w:val="20"/>
              </w:rPr>
              <w:t>2.3</w:t>
            </w:r>
          </w:p>
        </w:tc>
        <w:tc>
          <w:tcPr>
            <w:tcW w:w="3612" w:type="dxa"/>
            <w:tcBorders>
              <w:top w:val="nil"/>
              <w:left w:val="nil"/>
              <w:bottom w:val="single" w:sz="4" w:space="0" w:color="auto"/>
              <w:right w:val="single" w:sz="4" w:space="0" w:color="auto"/>
            </w:tcBorders>
            <w:shd w:val="clear" w:color="auto" w:fill="auto"/>
            <w:vAlign w:val="center"/>
          </w:tcPr>
          <w:p w:rsidR="00FA3596" w:rsidRPr="00F4704E" w:rsidRDefault="00F4704E" w:rsidP="00924968">
            <w:pPr>
              <w:autoSpaceDE w:val="0"/>
              <w:spacing w:before="0"/>
              <w:jc w:val="both"/>
              <w:rPr>
                <w:rFonts w:cs="Arial"/>
                <w:sz w:val="20"/>
                <w:szCs w:val="20"/>
              </w:rPr>
            </w:pPr>
            <w:r w:rsidRPr="00F4704E">
              <w:rPr>
                <w:rFonts w:cs="Arial"/>
                <w:sz w:val="20"/>
                <w:szCs w:val="20"/>
              </w:rPr>
              <w:t>Наличие собственного персонала по капитальному ремонту дорог, мастер-координатор работ от Исполнителя.</w:t>
            </w:r>
          </w:p>
        </w:tc>
        <w:tc>
          <w:tcPr>
            <w:tcW w:w="3260" w:type="dxa"/>
            <w:tcBorders>
              <w:top w:val="nil"/>
              <w:left w:val="nil"/>
              <w:bottom w:val="single" w:sz="4" w:space="0" w:color="auto"/>
              <w:right w:val="single" w:sz="4" w:space="0" w:color="auto"/>
            </w:tcBorders>
            <w:shd w:val="clear" w:color="auto" w:fill="auto"/>
            <w:vAlign w:val="center"/>
          </w:tcPr>
          <w:p w:rsidR="00FA3596" w:rsidRPr="00F4704E" w:rsidRDefault="00AB4ECA" w:rsidP="00924968">
            <w:pPr>
              <w:autoSpaceDE w:val="0"/>
              <w:spacing w:before="0"/>
              <w:rPr>
                <w:rFonts w:cs="Arial"/>
                <w:sz w:val="20"/>
                <w:szCs w:val="20"/>
              </w:rPr>
            </w:pPr>
            <w:r w:rsidRPr="00796BB0">
              <w:rPr>
                <w:rFonts w:cs="Arial"/>
                <w:sz w:val="20"/>
                <w:szCs w:val="20"/>
              </w:rPr>
              <w:t>Справка о кадровых ресурсах</w:t>
            </w:r>
            <w:r w:rsidRPr="00F4704E">
              <w:rPr>
                <w:rFonts w:cs="Arial"/>
                <w:sz w:val="20"/>
                <w:szCs w:val="20"/>
              </w:rPr>
              <w:t xml:space="preserve"> </w:t>
            </w:r>
            <w:r>
              <w:rPr>
                <w:rFonts w:cs="Arial"/>
                <w:sz w:val="20"/>
                <w:szCs w:val="20"/>
              </w:rPr>
              <w:t xml:space="preserve">(форма №8), </w:t>
            </w:r>
            <w:r w:rsidR="00FA3596" w:rsidRPr="00F4704E">
              <w:rPr>
                <w:rFonts w:cs="Arial"/>
                <w:sz w:val="20"/>
                <w:szCs w:val="20"/>
              </w:rPr>
              <w:t>Копия штатного расписания, копия трудового договора, копия трудовой книжки</w:t>
            </w:r>
          </w:p>
        </w:tc>
        <w:tc>
          <w:tcPr>
            <w:tcW w:w="1134" w:type="dxa"/>
            <w:tcBorders>
              <w:top w:val="nil"/>
              <w:left w:val="nil"/>
              <w:bottom w:val="single" w:sz="4" w:space="0" w:color="auto"/>
              <w:right w:val="single" w:sz="4" w:space="0" w:color="auto"/>
            </w:tcBorders>
            <w:shd w:val="clear" w:color="auto" w:fill="auto"/>
            <w:vAlign w:val="center"/>
          </w:tcPr>
          <w:p w:rsidR="00FA3596" w:rsidRPr="00F4704E" w:rsidRDefault="00FA3596" w:rsidP="00924968">
            <w:pPr>
              <w:spacing w:before="0"/>
              <w:jc w:val="center"/>
              <w:rPr>
                <w:rFonts w:cs="Arial"/>
                <w:sz w:val="20"/>
                <w:szCs w:val="20"/>
              </w:rPr>
            </w:pPr>
            <w:r w:rsidRPr="00F4704E">
              <w:rPr>
                <w:rFonts w:cs="Arial"/>
                <w:sz w:val="20"/>
                <w:szCs w:val="20"/>
              </w:rPr>
              <w:t>Чел.</w:t>
            </w:r>
          </w:p>
        </w:tc>
        <w:tc>
          <w:tcPr>
            <w:tcW w:w="1584" w:type="dxa"/>
            <w:tcBorders>
              <w:top w:val="nil"/>
              <w:left w:val="nil"/>
              <w:bottom w:val="single" w:sz="4" w:space="0" w:color="auto"/>
              <w:right w:val="single" w:sz="4" w:space="0" w:color="auto"/>
            </w:tcBorders>
            <w:shd w:val="clear" w:color="auto" w:fill="auto"/>
            <w:vAlign w:val="center"/>
          </w:tcPr>
          <w:p w:rsidR="00FA3596" w:rsidRPr="00F4704E" w:rsidRDefault="00FA3596" w:rsidP="00924968">
            <w:pPr>
              <w:spacing w:before="0"/>
              <w:jc w:val="center"/>
              <w:rPr>
                <w:rFonts w:cs="Arial"/>
                <w:sz w:val="20"/>
                <w:szCs w:val="20"/>
              </w:rPr>
            </w:pPr>
            <w:r w:rsidRPr="00F4704E">
              <w:rPr>
                <w:rFonts w:cs="Arial"/>
                <w:sz w:val="20"/>
                <w:szCs w:val="20"/>
              </w:rPr>
              <w:t>10 и более</w:t>
            </w:r>
          </w:p>
        </w:tc>
      </w:tr>
    </w:tbl>
    <w:p w:rsidR="00DF1665" w:rsidRPr="007557E5" w:rsidRDefault="00EF1336" w:rsidP="00DF1665">
      <w:pPr>
        <w:autoSpaceDE w:val="0"/>
        <w:ind w:firstLine="720"/>
        <w:jc w:val="both"/>
        <w:rPr>
          <w:rFonts w:cs="Arial"/>
          <w:b/>
          <w:iCs/>
          <w:szCs w:val="22"/>
        </w:rPr>
      </w:pPr>
      <w:r w:rsidRPr="007557E5">
        <w:rPr>
          <w:rFonts w:cs="Arial"/>
          <w:b/>
          <w:iCs/>
          <w:szCs w:val="22"/>
        </w:rPr>
        <w:t xml:space="preserve">4. Условия </w:t>
      </w:r>
      <w:r w:rsidR="00D375DF" w:rsidRPr="007557E5">
        <w:rPr>
          <w:rFonts w:cs="Arial"/>
          <w:b/>
          <w:iCs/>
          <w:szCs w:val="22"/>
        </w:rPr>
        <w:t>оказания услуг</w:t>
      </w:r>
      <w:r w:rsidR="00DF1665" w:rsidRPr="007557E5">
        <w:rPr>
          <w:rFonts w:cs="Arial"/>
          <w:b/>
          <w:iCs/>
          <w:szCs w:val="22"/>
        </w:rPr>
        <w:t>.</w:t>
      </w:r>
    </w:p>
    <w:p w:rsidR="00F4704E" w:rsidRPr="007557E5" w:rsidRDefault="00F4704E" w:rsidP="00F4704E">
      <w:pPr>
        <w:autoSpaceDE w:val="0"/>
        <w:spacing w:before="0"/>
        <w:ind w:firstLine="720"/>
        <w:jc w:val="both"/>
        <w:rPr>
          <w:rFonts w:cs="Arial"/>
          <w:szCs w:val="22"/>
          <w:lang w:eastAsia="ar-SA"/>
        </w:rPr>
      </w:pPr>
      <w:r w:rsidRPr="007557E5">
        <w:rPr>
          <w:rFonts w:cs="Arial"/>
          <w:szCs w:val="22"/>
          <w:lang w:eastAsia="ar-SA"/>
        </w:rPr>
        <w:t>Исполнитель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w:t>
      </w:r>
    </w:p>
    <w:p w:rsidR="00DF1665" w:rsidRPr="007557E5" w:rsidRDefault="00F4704E" w:rsidP="00F4704E">
      <w:pPr>
        <w:autoSpaceDE w:val="0"/>
        <w:ind w:firstLine="720"/>
        <w:jc w:val="both"/>
        <w:rPr>
          <w:rFonts w:cs="Arial"/>
          <w:szCs w:val="22"/>
          <w:lang w:eastAsia="ar-SA"/>
        </w:rPr>
      </w:pPr>
      <w:r w:rsidRPr="007557E5">
        <w:rPr>
          <w:rFonts w:cs="Arial"/>
          <w:szCs w:val="22"/>
          <w:lang w:eastAsia="ar-SA"/>
        </w:rPr>
        <w:t>До начала выполнения работ по договору Исполнитель обязуется за свой счёт заключить договоры добровольного страхования от несчастных случаев работников,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Исполнитель обязан предоставить Заказчику заверенные копии указанных договоров. Отсутствие договора страхования является основанием для недопущения работника исполнителя для выполнения работ.</w:t>
      </w:r>
    </w:p>
    <w:p w:rsidR="00EF1336" w:rsidRPr="00EF1336" w:rsidRDefault="00EF1336" w:rsidP="00BA2BFB">
      <w:pPr>
        <w:autoSpaceDE w:val="0"/>
        <w:ind w:firstLine="567"/>
        <w:jc w:val="both"/>
        <w:rPr>
          <w:rFonts w:cs="Arial"/>
          <w:szCs w:val="22"/>
        </w:rPr>
      </w:pPr>
      <w:r w:rsidRPr="00EF1336">
        <w:rPr>
          <w:rFonts w:cs="Arial"/>
          <w:b/>
          <w:iCs/>
          <w:szCs w:val="22"/>
        </w:rPr>
        <w:t xml:space="preserve">5. Особые условия. </w:t>
      </w:r>
    </w:p>
    <w:p w:rsidR="00CA303E" w:rsidRDefault="0076276E" w:rsidP="00CA303E">
      <w:pPr>
        <w:ind w:firstLine="567"/>
        <w:jc w:val="both"/>
        <w:rPr>
          <w:rFonts w:cs="Arial"/>
          <w:szCs w:val="22"/>
        </w:rPr>
      </w:pPr>
      <w:r>
        <w:rPr>
          <w:szCs w:val="22"/>
        </w:rPr>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w:t>
      </w:r>
      <w:r w:rsidR="00C72C9F">
        <w:rPr>
          <w:szCs w:val="22"/>
        </w:rPr>
        <w:t>10</w:t>
      </w:r>
      <w:r>
        <w:rPr>
          <w:szCs w:val="22"/>
        </w:rPr>
        <w:t>% от суммы</w:t>
      </w:r>
      <w:r w:rsidR="00B32134">
        <w:rPr>
          <w:szCs w:val="22"/>
        </w:rPr>
        <w:t>,</w:t>
      </w:r>
      <w:r>
        <w:rPr>
          <w:szCs w:val="22"/>
        </w:rPr>
        <w:t xml:space="preserve"> принятой ОАО «</w:t>
      </w:r>
      <w:proofErr w:type="spellStart"/>
      <w:r>
        <w:rPr>
          <w:szCs w:val="22"/>
        </w:rPr>
        <w:t>Славнефть</w:t>
      </w:r>
      <w:proofErr w:type="spellEnd"/>
      <w:r>
        <w:rPr>
          <w:szCs w:val="22"/>
        </w:rPr>
        <w:t>-ЯНОС»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00CA303E" w:rsidRPr="00CA303E">
        <w:rPr>
          <w:rFonts w:cs="Arial"/>
          <w:szCs w:val="22"/>
        </w:rPr>
        <w:t xml:space="preserve"> </w:t>
      </w:r>
    </w:p>
    <w:p w:rsidR="00EF1336" w:rsidRPr="003E7193" w:rsidRDefault="00EF1336" w:rsidP="003E7193">
      <w:pPr>
        <w:autoSpaceDE w:val="0"/>
        <w:ind w:firstLine="567"/>
        <w:jc w:val="both"/>
        <w:rPr>
          <w:szCs w:val="22"/>
        </w:rPr>
      </w:pPr>
    </w:p>
    <w:p w:rsidR="000926D7" w:rsidRDefault="00AE32FD" w:rsidP="008324F0">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proofErr w:type="spellStart"/>
      <w:r w:rsidR="003444DD">
        <w:rPr>
          <w:rFonts w:cs="Arial"/>
          <w:szCs w:val="22"/>
        </w:rPr>
        <w:t>Д</w:t>
      </w:r>
      <w:r w:rsidRPr="00AE32FD">
        <w:rPr>
          <w:rFonts w:cs="Arial"/>
          <w:szCs w:val="22"/>
        </w:rPr>
        <w:t>.</w:t>
      </w:r>
      <w:r w:rsidR="003444DD">
        <w:rPr>
          <w:rFonts w:cs="Arial"/>
          <w:szCs w:val="22"/>
        </w:rPr>
        <w:t>Ю.Уржум</w:t>
      </w:r>
      <w:r w:rsidRPr="00AE32FD">
        <w:rPr>
          <w:rFonts w:cs="Arial"/>
          <w:szCs w:val="22"/>
        </w:rPr>
        <w:t>ов</w:t>
      </w:r>
      <w:proofErr w:type="spellEnd"/>
    </w:p>
    <w:p w:rsidR="008324F0" w:rsidRDefault="008324F0" w:rsidP="008324F0">
      <w:pPr>
        <w:rPr>
          <w:rFonts w:cs="Arial"/>
          <w:szCs w:val="22"/>
        </w:rPr>
      </w:pPr>
    </w:p>
    <w:p w:rsidR="0067539D" w:rsidRDefault="0067539D" w:rsidP="008324F0">
      <w:pPr>
        <w:rPr>
          <w:rFonts w:cs="Arial"/>
          <w:szCs w:val="22"/>
        </w:rPr>
      </w:pPr>
    </w:p>
    <w:p w:rsidR="00B445D7" w:rsidRPr="002E571A" w:rsidRDefault="00DE304A" w:rsidP="000926D7">
      <w:pPr>
        <w:jc w:val="right"/>
        <w:rPr>
          <w:b/>
        </w:rPr>
      </w:pPr>
      <w:r>
        <w:rPr>
          <w:b/>
        </w:rPr>
        <w:br w:type="page"/>
      </w:r>
      <w:r w:rsidR="00B445D7"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FE752B" w:rsidRDefault="00FE752B" w:rsidP="00FE752B">
      <w:pPr>
        <w:jc w:val="both"/>
        <w:rPr>
          <w:rFonts w:cs="Arial"/>
          <w:szCs w:val="22"/>
        </w:rPr>
      </w:pPr>
      <w:r>
        <w:rPr>
          <w:rFonts w:cs="Arial"/>
          <w:szCs w:val="22"/>
        </w:rPr>
        <w:t xml:space="preserve">1. Изучив условия предложения делать оферты </w:t>
      </w:r>
      <w:r w:rsidRPr="002A6B50">
        <w:rPr>
          <w:rFonts w:cs="Arial"/>
          <w:szCs w:val="22"/>
        </w:rPr>
        <w:t>№</w:t>
      </w:r>
      <w:r w:rsidR="00F6242C">
        <w:rPr>
          <w:rFonts w:cs="Arial"/>
          <w:szCs w:val="22"/>
        </w:rPr>
        <w:t xml:space="preserve"> 0</w:t>
      </w:r>
      <w:r w:rsidR="00F4704E">
        <w:rPr>
          <w:rFonts w:cs="Arial"/>
          <w:szCs w:val="22"/>
        </w:rPr>
        <w:t>68</w:t>
      </w:r>
      <w:r>
        <w:rPr>
          <w:rFonts w:cs="Arial"/>
          <w:szCs w:val="22"/>
        </w:rPr>
        <w:t>-</w:t>
      </w:r>
      <w:r w:rsidR="002A6B50">
        <w:rPr>
          <w:rFonts w:cs="Arial"/>
          <w:szCs w:val="22"/>
        </w:rPr>
        <w:t>СС</w:t>
      </w:r>
      <w:r>
        <w:rPr>
          <w:rFonts w:cs="Arial"/>
          <w:szCs w:val="22"/>
        </w:rPr>
        <w:t>-201</w:t>
      </w:r>
      <w:r w:rsidR="00F4704E">
        <w:rPr>
          <w:rFonts w:cs="Arial"/>
          <w:szCs w:val="22"/>
        </w:rPr>
        <w:t>8</w:t>
      </w:r>
      <w:r>
        <w:rPr>
          <w:rFonts w:cs="Arial"/>
          <w:szCs w:val="22"/>
        </w:rPr>
        <w:t xml:space="preserve"> </w:t>
      </w:r>
      <w:r w:rsidRPr="00F6242C">
        <w:rPr>
          <w:rFonts w:cs="Arial"/>
          <w:szCs w:val="22"/>
        </w:rPr>
        <w:t xml:space="preserve">от </w:t>
      </w:r>
      <w:r w:rsidR="00F6242C" w:rsidRPr="00F6242C">
        <w:rPr>
          <w:rFonts w:cs="Arial"/>
          <w:szCs w:val="22"/>
        </w:rPr>
        <w:t>02.03.2018 г.</w:t>
      </w:r>
      <w:r w:rsidRPr="00F6242C">
        <w:rPr>
          <w:rFonts w:cs="Arial"/>
          <w:szCs w:val="22"/>
        </w:rPr>
        <w:t>, мы</w:t>
      </w:r>
      <w:r>
        <w:rPr>
          <w:rFonts w:cs="Arial"/>
          <w:szCs w:val="22"/>
        </w:rPr>
        <w:t xml:space="preserve"> &lt;наименование организации&gt; в лице &lt;наименование должности руководителя и его Ф.И.О.&gt; сообщаем о согласии сделать оферту № </w:t>
      </w:r>
      <w:proofErr w:type="gramStart"/>
      <w:r>
        <w:rPr>
          <w:rFonts w:cs="Arial"/>
          <w:szCs w:val="22"/>
        </w:rPr>
        <w:t>&lt;</w:t>
      </w:r>
      <w:r w:rsidR="00CC6E12" w:rsidRPr="00CC6E12">
        <w:rPr>
          <w:szCs w:val="22"/>
        </w:rPr>
        <w:t xml:space="preserve"> </w:t>
      </w:r>
      <w:r w:rsidR="00CC6E12" w:rsidRPr="00D25AB1">
        <w:rPr>
          <w:szCs w:val="22"/>
        </w:rPr>
        <w:t>исх.</w:t>
      </w:r>
      <w:proofErr w:type="gramEnd"/>
      <w:r w:rsidR="00CC6E12" w:rsidRPr="00D25AB1">
        <w:rPr>
          <w:szCs w:val="22"/>
        </w:rPr>
        <w:t xml:space="preserve"> номер оферты, </w:t>
      </w:r>
      <w:r w:rsidR="00CC6E12">
        <w:rPr>
          <w:szCs w:val="22"/>
        </w:rPr>
        <w:t xml:space="preserve">который </w:t>
      </w:r>
      <w:r w:rsidR="00CC6E12" w:rsidRPr="00D25AB1">
        <w:rPr>
          <w:szCs w:val="22"/>
        </w:rPr>
        <w:t>указывается один раз и действителен до подведения итогов закупочной процедуры</w:t>
      </w:r>
      <w:r w:rsidR="00CC6E12">
        <w:rPr>
          <w:rFonts w:cs="Arial"/>
          <w:szCs w:val="22"/>
        </w:rPr>
        <w:t xml:space="preserve"> </w:t>
      </w:r>
      <w:r>
        <w:rPr>
          <w:rFonts w:cs="Arial"/>
          <w:szCs w:val="22"/>
        </w:rPr>
        <w:t>&gt; от &lt;дата оферты&gt;.</w:t>
      </w:r>
    </w:p>
    <w:p w:rsidR="00FE752B" w:rsidRDefault="00CC6E12" w:rsidP="00CC6E12">
      <w:pPr>
        <w:jc w:val="both"/>
        <w:rPr>
          <w:rFonts w:cs="Arial"/>
          <w:szCs w:val="22"/>
        </w:rPr>
      </w:pPr>
      <w:r w:rsidRPr="00D25AB1">
        <w:rPr>
          <w:szCs w:val="22"/>
        </w:rPr>
        <w:t>В случае полного или частичного отзыва</w:t>
      </w:r>
      <w:r w:rsidR="007557E5">
        <w:rPr>
          <w:szCs w:val="22"/>
        </w:rPr>
        <w:t>,</w:t>
      </w:r>
      <w:bookmarkStart w:id="0" w:name="_GoBack"/>
      <w:bookmarkEnd w:id="0"/>
      <w:r w:rsidRPr="00D25AB1">
        <w:rPr>
          <w:szCs w:val="22"/>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CC6E12" w:rsidRDefault="00FE752B" w:rsidP="00FE752B">
      <w:pPr>
        <w:jc w:val="both"/>
        <w:rPr>
          <w:szCs w:val="22"/>
        </w:rPr>
      </w:pPr>
      <w:r>
        <w:rPr>
          <w:szCs w:val="22"/>
        </w:rPr>
        <w:t xml:space="preserve">2. </w:t>
      </w:r>
      <w:r w:rsidR="00CC6E12" w:rsidRPr="00D25AB1">
        <w:rPr>
          <w:szCs w:val="22"/>
        </w:rPr>
        <w:t xml:space="preserve">Документы, предоставляемые нами в рамках предложения делать оферты № &lt;номер ПДО&gt; от &lt;дата ПДО&gt;, </w:t>
      </w:r>
      <w:r w:rsidR="00CC6E12">
        <w:rPr>
          <w:szCs w:val="22"/>
        </w:rPr>
        <w:t xml:space="preserve">как </w:t>
      </w:r>
      <w:r w:rsidR="00CC6E12" w:rsidRPr="00D25AB1">
        <w:rPr>
          <w:szCs w:val="22"/>
        </w:rPr>
        <w:t>по нашей инициативе</w:t>
      </w:r>
      <w:r w:rsidR="00CC6E12">
        <w:rPr>
          <w:szCs w:val="22"/>
        </w:rPr>
        <w:t>, так и</w:t>
      </w:r>
      <w:r w:rsidR="00CC6E12" w:rsidRPr="00D25AB1">
        <w:rPr>
          <w:szCs w:val="22"/>
        </w:rPr>
        <w:t xml:space="preserve"> в ответ на запросы со стороны ОАО «Славнефть-ЯНОС»</w:t>
      </w:r>
      <w:r w:rsidR="00CC6E12">
        <w:rPr>
          <w:szCs w:val="22"/>
        </w:rPr>
        <w:t xml:space="preserve">, </w:t>
      </w:r>
      <w:r w:rsidR="00CC6E12" w:rsidRPr="00D25AB1">
        <w:rPr>
          <w:szCs w:val="22"/>
        </w:rPr>
        <w:t>являются неотъемлемой частью нашей оферты.</w:t>
      </w:r>
    </w:p>
    <w:p w:rsidR="00FE752B" w:rsidRDefault="00CC6E12" w:rsidP="00FE752B">
      <w:pPr>
        <w:jc w:val="both"/>
        <w:rPr>
          <w:rFonts w:cs="Arial"/>
          <w:szCs w:val="22"/>
        </w:rPr>
      </w:pPr>
      <w:r>
        <w:rPr>
          <w:szCs w:val="22"/>
        </w:rPr>
        <w:t xml:space="preserve">3. </w:t>
      </w:r>
      <w:r w:rsidR="00FE752B">
        <w:rPr>
          <w:szCs w:val="22"/>
        </w:rPr>
        <w:t>В случае</w:t>
      </w:r>
      <w:r w:rsidR="00FE752B">
        <w:rPr>
          <w:rFonts w:cs="Arial"/>
          <w:szCs w:val="22"/>
        </w:rPr>
        <w:t xml:space="preserve"> принятия нашей оферты, заключить с ОАО «Славнефть-ЯНОС» договор </w:t>
      </w:r>
      <w:r w:rsidR="00AB4608">
        <w:rPr>
          <w:rFonts w:cs="Arial"/>
          <w:szCs w:val="22"/>
        </w:rPr>
        <w:t>на</w:t>
      </w:r>
      <w:r w:rsidR="00FE752B">
        <w:rPr>
          <w:rFonts w:cs="Arial"/>
          <w:szCs w:val="22"/>
        </w:rPr>
        <w:t xml:space="preserve"> </w:t>
      </w:r>
      <w:r w:rsidR="00FA3596">
        <w:rPr>
          <w:rFonts w:cs="Arial"/>
          <w:szCs w:val="22"/>
        </w:rPr>
        <w:t>о</w:t>
      </w:r>
      <w:r w:rsidR="00FA3596" w:rsidRPr="00195980">
        <w:rPr>
          <w:rFonts w:cs="Arial"/>
          <w:szCs w:val="22"/>
        </w:rPr>
        <w:t xml:space="preserve">казание услуг </w:t>
      </w:r>
      <w:r w:rsidR="00FA3596" w:rsidRPr="00195980">
        <w:rPr>
          <w:rFonts w:cs="Arial"/>
          <w:color w:val="000000"/>
          <w:szCs w:val="22"/>
        </w:rPr>
        <w:t xml:space="preserve">по </w:t>
      </w:r>
      <w:r>
        <w:rPr>
          <w:rFonts w:cs="Arial"/>
          <w:color w:val="000000"/>
          <w:szCs w:val="22"/>
        </w:rPr>
        <w:t>капитальному ремонту дорог</w:t>
      </w:r>
      <w:r w:rsidR="00FA3596" w:rsidRPr="00195980">
        <w:rPr>
          <w:rFonts w:cs="Arial"/>
          <w:color w:val="000000"/>
          <w:szCs w:val="22"/>
        </w:rPr>
        <w:t xml:space="preserve"> </w:t>
      </w:r>
      <w:r w:rsidR="00FA3596" w:rsidRPr="00195980">
        <w:rPr>
          <w:rFonts w:cs="Arial"/>
          <w:szCs w:val="22"/>
        </w:rPr>
        <w:t>ОАО «Славнефть-ЯНОС</w:t>
      </w:r>
      <w:r w:rsidR="00DE304A" w:rsidRPr="00FA3596">
        <w:rPr>
          <w:rFonts w:cs="Arial"/>
          <w:sz w:val="20"/>
          <w:szCs w:val="20"/>
        </w:rPr>
        <w:t>»</w:t>
      </w:r>
      <w:r w:rsidR="00FE752B">
        <w:rPr>
          <w:rFonts w:cs="Arial"/>
          <w:b/>
          <w:szCs w:val="22"/>
        </w:rPr>
        <w:t xml:space="preserve"> </w:t>
      </w:r>
      <w:r w:rsidR="00FE752B" w:rsidRPr="00F221A0">
        <w:rPr>
          <w:rFonts w:cs="Arial"/>
          <w:szCs w:val="22"/>
        </w:rPr>
        <w:t>н</w:t>
      </w:r>
      <w:r w:rsidR="00FE752B">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FE752B" w:rsidRDefault="00CC6E12" w:rsidP="00CC6E12">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r w:rsidR="00FE752B">
        <w:rPr>
          <w:szCs w:val="22"/>
        </w:rPr>
        <w:t xml:space="preserve">. </w:t>
      </w:r>
    </w:p>
    <w:p w:rsidR="00B445D7" w:rsidRPr="002E571A" w:rsidRDefault="00CC6E12" w:rsidP="00B445D7">
      <w:pPr>
        <w:rPr>
          <w:rFonts w:cs="Arial"/>
          <w:szCs w:val="22"/>
        </w:rPr>
      </w:pPr>
      <w:r>
        <w:rPr>
          <w:rFonts w:cs="Arial"/>
          <w:szCs w:val="22"/>
        </w:rPr>
        <w:t>4</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w:t>
      </w:r>
      <w:r w:rsidR="00A24AFC">
        <w:rPr>
          <w:rFonts w:cs="Arial"/>
          <w:szCs w:val="22"/>
        </w:rPr>
        <w:t>______________________________</w:t>
      </w:r>
      <w:r w:rsidRPr="002E571A">
        <w:rPr>
          <w:rFonts w:cs="Arial"/>
          <w:szCs w:val="22"/>
        </w:rPr>
        <w:t>_</w:t>
      </w:r>
    </w:p>
    <w:p w:rsidR="00B445D7" w:rsidRPr="002E571A" w:rsidRDefault="00B445D7" w:rsidP="00B445D7">
      <w:pPr>
        <w:ind w:left="540"/>
        <w:rPr>
          <w:rFonts w:cs="Arial"/>
          <w:szCs w:val="22"/>
        </w:rPr>
      </w:pPr>
      <w:r w:rsidRPr="002E571A">
        <w:rPr>
          <w:rFonts w:cs="Arial"/>
          <w:szCs w:val="22"/>
        </w:rPr>
        <w:t>Телефон, телефакс, электронный адрес: _____</w:t>
      </w:r>
      <w:r w:rsidR="00A24AFC">
        <w:rPr>
          <w:rFonts w:cs="Arial"/>
          <w:szCs w:val="22"/>
        </w:rPr>
        <w:t>_____________________</w:t>
      </w:r>
      <w:r w:rsidRPr="002E571A">
        <w:rPr>
          <w:rFonts w:cs="Arial"/>
          <w:szCs w:val="22"/>
        </w:rPr>
        <w:t>_______</w:t>
      </w:r>
    </w:p>
    <w:p w:rsidR="00B445D7" w:rsidRPr="002E571A" w:rsidRDefault="00B445D7" w:rsidP="00B445D7">
      <w:pPr>
        <w:ind w:left="540"/>
        <w:rPr>
          <w:rFonts w:cs="Arial"/>
          <w:szCs w:val="22"/>
        </w:rPr>
      </w:pPr>
      <w:r w:rsidRPr="002E571A">
        <w:rPr>
          <w:rFonts w:cs="Arial"/>
          <w:szCs w:val="22"/>
        </w:rPr>
        <w:t>Организационно - правовая форма: ______</w:t>
      </w:r>
      <w:r w:rsidR="00A24AFC">
        <w:rPr>
          <w:rFonts w:cs="Arial"/>
          <w:szCs w:val="22"/>
        </w:rPr>
        <w:t>______________________</w:t>
      </w:r>
      <w:r w:rsidRPr="002E571A">
        <w:rPr>
          <w:rFonts w:cs="Arial"/>
          <w:szCs w:val="22"/>
        </w:rPr>
        <w:t>__________</w:t>
      </w:r>
    </w:p>
    <w:p w:rsidR="00B445D7" w:rsidRPr="002E571A" w:rsidRDefault="00B445D7" w:rsidP="00B445D7">
      <w:pPr>
        <w:ind w:left="540"/>
        <w:rPr>
          <w:rFonts w:cs="Arial"/>
          <w:szCs w:val="22"/>
        </w:rPr>
      </w:pPr>
      <w:r w:rsidRPr="002E571A">
        <w:rPr>
          <w:rFonts w:cs="Arial"/>
          <w:szCs w:val="22"/>
        </w:rPr>
        <w:t xml:space="preserve">Дата, место и орган регистрации организации: </w:t>
      </w:r>
      <w:r w:rsidR="00A24AFC">
        <w:rPr>
          <w:rFonts w:cs="Arial"/>
          <w:szCs w:val="22"/>
        </w:rPr>
        <w:t>______________________</w:t>
      </w:r>
      <w:r w:rsidRPr="002E571A">
        <w:rPr>
          <w:rFonts w:cs="Arial"/>
          <w:szCs w:val="22"/>
        </w:rPr>
        <w:t>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A24AFC">
      <w:pP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w:t>
      </w:r>
      <w:r w:rsidR="00A24AFC">
        <w:rPr>
          <w:rFonts w:cs="Arial"/>
          <w:szCs w:val="22"/>
        </w:rPr>
        <w:t>ических и банковских документов</w:t>
      </w:r>
      <w:r w:rsidRPr="002E571A">
        <w:rPr>
          <w:rFonts w:cs="Arial"/>
          <w:szCs w:val="22"/>
        </w:rPr>
        <w:t>__</w:t>
      </w:r>
      <w:r w:rsidR="00A24AFC">
        <w:rPr>
          <w:rFonts w:cs="Arial"/>
          <w:szCs w:val="22"/>
        </w:rPr>
        <w:t>___________</w:t>
      </w:r>
      <w:r w:rsidRPr="002E571A">
        <w:rPr>
          <w:rFonts w:cs="Arial"/>
          <w:szCs w:val="22"/>
        </w:rPr>
        <w:t>________________________</w:t>
      </w:r>
    </w:p>
    <w:p w:rsidR="00B445D7" w:rsidRPr="00707A8E" w:rsidRDefault="00CC6E12"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C6E12" w:rsidP="00B445D7">
      <w:pP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r>
    </w:p>
    <w:p w:rsidR="00C55087" w:rsidRDefault="00B445D7" w:rsidP="00CC6E12">
      <w:pPr>
        <w:rPr>
          <w:rFonts w:cs="Arial"/>
          <w:sz w:val="16"/>
          <w:szCs w:val="16"/>
        </w:rPr>
      </w:pPr>
      <w:r w:rsidRPr="002E571A">
        <w:rPr>
          <w:rFonts w:cs="Arial"/>
          <w:szCs w:val="22"/>
        </w:rPr>
        <w:t>Главный бухгалтер</w:t>
      </w:r>
      <w:r w:rsidRPr="002E571A">
        <w:rPr>
          <w:rFonts w:cs="Arial"/>
          <w:szCs w:val="22"/>
        </w:rPr>
        <w:tab/>
        <w:t>________________</w:t>
      </w:r>
      <w:r w:rsidRPr="002E571A">
        <w:rPr>
          <w:rFonts w:cs="Arial"/>
          <w:szCs w:val="22"/>
        </w:rPr>
        <w:tab/>
        <w:t xml:space="preserve">/Фамилия И.О./          </w:t>
      </w:r>
      <w:r w:rsidR="00C55087">
        <w:rPr>
          <w:rFonts w:cs="Arial"/>
          <w:sz w:val="16"/>
          <w:szCs w:val="16"/>
        </w:rPr>
        <w:br w:type="page"/>
      </w:r>
    </w:p>
    <w:p w:rsidR="001319DA" w:rsidRPr="007557E5" w:rsidRDefault="001319DA" w:rsidP="00DA3B76">
      <w:pPr>
        <w:ind w:left="1416" w:firstLine="708"/>
        <w:jc w:val="right"/>
        <w:rPr>
          <w:rFonts w:cs="Arial"/>
          <w:b/>
        </w:rPr>
      </w:pPr>
      <w:r w:rsidRPr="007557E5">
        <w:rPr>
          <w:rFonts w:cs="Arial"/>
          <w:b/>
        </w:rPr>
        <w:t>Форма 5 «Предложение о заключении договора»</w:t>
      </w:r>
    </w:p>
    <w:p w:rsidR="001319DA" w:rsidRPr="007557E5" w:rsidRDefault="001319DA" w:rsidP="001319DA">
      <w:pPr>
        <w:rPr>
          <w:rFonts w:cs="Arial"/>
          <w:szCs w:val="22"/>
        </w:rPr>
      </w:pPr>
      <w:r w:rsidRPr="007557E5">
        <w:rPr>
          <w:rFonts w:cs="Arial"/>
          <w:szCs w:val="22"/>
        </w:rPr>
        <w:t>На бланке участника закупки</w:t>
      </w:r>
    </w:p>
    <w:p w:rsidR="001319DA" w:rsidRPr="007557E5" w:rsidRDefault="001319DA" w:rsidP="001319DA">
      <w:pPr>
        <w:ind w:left="5400"/>
        <w:jc w:val="both"/>
        <w:rPr>
          <w:rFonts w:cs="Arial"/>
          <w:szCs w:val="22"/>
        </w:rPr>
      </w:pPr>
      <w:r w:rsidRPr="007557E5">
        <w:rPr>
          <w:rFonts w:cs="Arial"/>
          <w:szCs w:val="22"/>
        </w:rPr>
        <w:t>Адрес: 150023, г. Ярославль, Московский пр., д.130</w:t>
      </w:r>
    </w:p>
    <w:p w:rsidR="001319DA" w:rsidRPr="007557E5" w:rsidRDefault="001319DA" w:rsidP="001319DA">
      <w:pPr>
        <w:ind w:left="5400"/>
        <w:jc w:val="both"/>
        <w:rPr>
          <w:rFonts w:cs="Arial"/>
          <w:szCs w:val="22"/>
        </w:rPr>
      </w:pPr>
    </w:p>
    <w:p w:rsidR="001319DA" w:rsidRPr="007557E5" w:rsidRDefault="001319DA" w:rsidP="001319DA">
      <w:pPr>
        <w:jc w:val="center"/>
        <w:rPr>
          <w:rFonts w:cs="Arial"/>
          <w:b/>
          <w:szCs w:val="22"/>
        </w:rPr>
      </w:pPr>
      <w:r w:rsidRPr="007557E5">
        <w:rPr>
          <w:rFonts w:cs="Arial"/>
          <w:b/>
          <w:szCs w:val="22"/>
        </w:rPr>
        <w:t>ПРЕДЛОЖЕНИЕ О ЗАКЛЮЧЕНИИ ДОГОВОРА</w:t>
      </w:r>
    </w:p>
    <w:p w:rsidR="001319DA" w:rsidRPr="007557E5" w:rsidRDefault="001319DA" w:rsidP="001319DA">
      <w:pPr>
        <w:jc w:val="center"/>
        <w:rPr>
          <w:rFonts w:cs="Arial"/>
          <w:szCs w:val="22"/>
        </w:rPr>
      </w:pPr>
      <w:r w:rsidRPr="007557E5">
        <w:rPr>
          <w:rFonts w:cs="Arial"/>
          <w:szCs w:val="22"/>
        </w:rPr>
        <w:t>(безотзывная оферта)</w:t>
      </w:r>
    </w:p>
    <w:p w:rsidR="001319DA" w:rsidRPr="007557E5" w:rsidRDefault="001319DA" w:rsidP="001319DA">
      <w:pPr>
        <w:jc w:val="both"/>
        <w:rPr>
          <w:rFonts w:cs="Arial"/>
          <w:szCs w:val="22"/>
        </w:rPr>
      </w:pPr>
      <w:r w:rsidRPr="007557E5">
        <w:rPr>
          <w:rFonts w:cs="Arial"/>
          <w:szCs w:val="22"/>
        </w:rPr>
        <w:t>«____» __________________ ______ г.</w:t>
      </w:r>
    </w:p>
    <w:p w:rsidR="001319DA" w:rsidRPr="007557E5" w:rsidRDefault="001319DA" w:rsidP="001319DA">
      <w:pPr>
        <w:ind w:firstLine="720"/>
        <w:jc w:val="both"/>
        <w:rPr>
          <w:rFonts w:cs="Arial"/>
          <w:szCs w:val="22"/>
        </w:rPr>
      </w:pPr>
      <w:r w:rsidRPr="007557E5">
        <w:rPr>
          <w:rFonts w:cs="Arial"/>
          <w:szCs w:val="22"/>
        </w:rPr>
        <w:t xml:space="preserve">___________________________________________________ направляет настоящую оферту ОАО «Славнефть-ЯНОС» с целью заключения договора </w:t>
      </w:r>
      <w:r w:rsidR="00713E7A" w:rsidRPr="007557E5">
        <w:rPr>
          <w:rFonts w:cs="Arial"/>
          <w:szCs w:val="22"/>
        </w:rPr>
        <w:t>на оказание услуг</w:t>
      </w:r>
      <w:r w:rsidR="00693F0D" w:rsidRPr="007557E5">
        <w:rPr>
          <w:rFonts w:cs="Arial"/>
          <w:szCs w:val="22"/>
        </w:rPr>
        <w:t xml:space="preserve"> </w:t>
      </w:r>
      <w:r w:rsidRPr="007557E5">
        <w:rPr>
          <w:rFonts w:cs="Arial"/>
          <w:szCs w:val="22"/>
        </w:rPr>
        <w:t>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7557E5" w:rsidTr="00D04D18">
        <w:trPr>
          <w:trHeight w:val="363"/>
        </w:trPr>
        <w:tc>
          <w:tcPr>
            <w:tcW w:w="6369" w:type="dxa"/>
          </w:tcPr>
          <w:p w:rsidR="001319DA" w:rsidRPr="007557E5" w:rsidRDefault="001319DA" w:rsidP="00D04D18">
            <w:pPr>
              <w:tabs>
                <w:tab w:val="left" w:pos="3240"/>
              </w:tabs>
              <w:rPr>
                <w:rFonts w:cs="Arial"/>
                <w:sz w:val="20"/>
                <w:szCs w:val="20"/>
              </w:rPr>
            </w:pPr>
            <w:r w:rsidRPr="007557E5">
              <w:rPr>
                <w:rFonts w:cs="Arial"/>
                <w:sz w:val="20"/>
                <w:szCs w:val="20"/>
              </w:rPr>
              <w:t xml:space="preserve">Предмет оферты </w:t>
            </w:r>
            <w:r w:rsidRPr="007557E5">
              <w:rPr>
                <w:rFonts w:cs="Arial"/>
                <w:sz w:val="20"/>
                <w:szCs w:val="20"/>
              </w:rPr>
              <w:br/>
              <w:t>(указывается в соответствии с Требованиями к предмету закупки):</w:t>
            </w:r>
          </w:p>
        </w:tc>
        <w:tc>
          <w:tcPr>
            <w:tcW w:w="3093" w:type="dxa"/>
          </w:tcPr>
          <w:p w:rsidR="001319DA" w:rsidRPr="007557E5" w:rsidRDefault="00FA3596" w:rsidP="00DE304A">
            <w:pPr>
              <w:jc w:val="both"/>
              <w:rPr>
                <w:rFonts w:cs="Arial"/>
                <w:b/>
                <w:sz w:val="20"/>
                <w:szCs w:val="20"/>
              </w:rPr>
            </w:pPr>
            <w:r w:rsidRPr="007557E5">
              <w:rPr>
                <w:rFonts w:cs="Arial"/>
                <w:szCs w:val="22"/>
              </w:rPr>
              <w:t xml:space="preserve">Оказание услуг </w:t>
            </w:r>
            <w:r w:rsidRPr="007557E5">
              <w:rPr>
                <w:rFonts w:cs="Arial"/>
                <w:color w:val="000000"/>
                <w:szCs w:val="22"/>
              </w:rPr>
              <w:t xml:space="preserve">по </w:t>
            </w:r>
            <w:r w:rsidR="00CC6E12" w:rsidRPr="007557E5">
              <w:rPr>
                <w:rFonts w:cs="Arial"/>
                <w:color w:val="000000"/>
                <w:szCs w:val="22"/>
              </w:rPr>
              <w:t>капитальному ремонту дорог</w:t>
            </w:r>
            <w:r w:rsidRPr="007557E5">
              <w:rPr>
                <w:rFonts w:cs="Arial"/>
                <w:color w:val="000000"/>
                <w:szCs w:val="22"/>
              </w:rPr>
              <w:t xml:space="preserve"> </w:t>
            </w:r>
            <w:r w:rsidRPr="007557E5">
              <w:rPr>
                <w:rFonts w:cs="Arial"/>
                <w:szCs w:val="22"/>
              </w:rPr>
              <w:t>ОАО «Славнефть-ЯНОС»</w:t>
            </w:r>
          </w:p>
        </w:tc>
      </w:tr>
      <w:tr w:rsidR="001319DA" w:rsidRPr="007557E5" w:rsidTr="00D04D18">
        <w:trPr>
          <w:trHeight w:val="521"/>
        </w:trPr>
        <w:tc>
          <w:tcPr>
            <w:tcW w:w="6369" w:type="dxa"/>
          </w:tcPr>
          <w:p w:rsidR="001319DA" w:rsidRPr="007557E5" w:rsidRDefault="001319DA" w:rsidP="00713E7A">
            <w:pPr>
              <w:tabs>
                <w:tab w:val="left" w:pos="2880"/>
                <w:tab w:val="left" w:pos="3240"/>
              </w:tabs>
              <w:rPr>
                <w:rFonts w:cs="Arial"/>
                <w:sz w:val="20"/>
                <w:szCs w:val="20"/>
              </w:rPr>
            </w:pPr>
            <w:r w:rsidRPr="007557E5">
              <w:rPr>
                <w:rFonts w:cs="Arial"/>
                <w:sz w:val="20"/>
                <w:szCs w:val="20"/>
              </w:rPr>
              <w:t xml:space="preserve">Срок </w:t>
            </w:r>
            <w:r w:rsidR="00713E7A" w:rsidRPr="007557E5">
              <w:rPr>
                <w:rFonts w:cs="Arial"/>
                <w:sz w:val="20"/>
                <w:szCs w:val="20"/>
              </w:rPr>
              <w:t>оказания услуг</w:t>
            </w:r>
            <w:r w:rsidR="00693F0D" w:rsidRPr="007557E5">
              <w:rPr>
                <w:rFonts w:cs="Arial"/>
                <w:sz w:val="20"/>
                <w:szCs w:val="20"/>
              </w:rPr>
              <w:t>/работ</w:t>
            </w:r>
            <w:r w:rsidRPr="007557E5">
              <w:rPr>
                <w:rFonts w:cs="Arial"/>
                <w:sz w:val="20"/>
                <w:szCs w:val="20"/>
              </w:rPr>
              <w:t xml:space="preserve"> </w:t>
            </w:r>
          </w:p>
        </w:tc>
        <w:tc>
          <w:tcPr>
            <w:tcW w:w="3093" w:type="dxa"/>
          </w:tcPr>
          <w:p w:rsidR="001319DA" w:rsidRPr="007557E5" w:rsidRDefault="001319DA" w:rsidP="00D04D18">
            <w:pPr>
              <w:tabs>
                <w:tab w:val="left" w:pos="3240"/>
              </w:tabs>
              <w:jc w:val="both"/>
              <w:rPr>
                <w:rFonts w:cs="Arial"/>
                <w:sz w:val="20"/>
                <w:szCs w:val="20"/>
              </w:rPr>
            </w:pPr>
          </w:p>
        </w:tc>
      </w:tr>
      <w:tr w:rsidR="001319DA" w:rsidRPr="007557E5" w:rsidTr="00D04D18">
        <w:trPr>
          <w:trHeight w:val="675"/>
        </w:trPr>
        <w:tc>
          <w:tcPr>
            <w:tcW w:w="6369" w:type="dxa"/>
          </w:tcPr>
          <w:p w:rsidR="001319DA" w:rsidRPr="007557E5" w:rsidRDefault="001319DA" w:rsidP="00B413A3">
            <w:pPr>
              <w:tabs>
                <w:tab w:val="left" w:pos="2880"/>
                <w:tab w:val="left" w:pos="3240"/>
              </w:tabs>
              <w:rPr>
                <w:rFonts w:cs="Arial"/>
                <w:sz w:val="20"/>
                <w:szCs w:val="20"/>
              </w:rPr>
            </w:pPr>
            <w:r w:rsidRPr="007557E5">
              <w:rPr>
                <w:rFonts w:cs="Arial"/>
                <w:sz w:val="20"/>
                <w:szCs w:val="20"/>
              </w:rPr>
              <w:t xml:space="preserve">Стоимость </w:t>
            </w:r>
            <w:r w:rsidR="00713E7A" w:rsidRPr="007557E5">
              <w:rPr>
                <w:rFonts w:cs="Arial"/>
                <w:sz w:val="20"/>
                <w:szCs w:val="20"/>
              </w:rPr>
              <w:t>услуг</w:t>
            </w:r>
            <w:r w:rsidR="00693F0D" w:rsidRPr="007557E5">
              <w:rPr>
                <w:rFonts w:cs="Arial"/>
                <w:sz w:val="20"/>
                <w:szCs w:val="20"/>
              </w:rPr>
              <w:t>/работ</w:t>
            </w:r>
            <w:r w:rsidRPr="007557E5">
              <w:rPr>
                <w:rFonts w:cs="Arial"/>
                <w:sz w:val="20"/>
                <w:szCs w:val="20"/>
              </w:rPr>
              <w:t xml:space="preserve">, рублей </w:t>
            </w:r>
            <w:r w:rsidR="00B413A3" w:rsidRPr="007557E5">
              <w:rPr>
                <w:rFonts w:cs="Arial"/>
                <w:sz w:val="20"/>
                <w:szCs w:val="20"/>
              </w:rPr>
              <w:t>без</w:t>
            </w:r>
            <w:r w:rsidRPr="007557E5">
              <w:rPr>
                <w:rFonts w:cs="Arial"/>
                <w:sz w:val="20"/>
                <w:szCs w:val="20"/>
              </w:rPr>
              <w:t xml:space="preserve"> НДС</w:t>
            </w:r>
          </w:p>
        </w:tc>
        <w:tc>
          <w:tcPr>
            <w:tcW w:w="3093" w:type="dxa"/>
          </w:tcPr>
          <w:p w:rsidR="001319DA" w:rsidRPr="007557E5" w:rsidRDefault="001319DA" w:rsidP="00B413A3">
            <w:pPr>
              <w:tabs>
                <w:tab w:val="left" w:pos="3240"/>
              </w:tabs>
              <w:jc w:val="both"/>
              <w:rPr>
                <w:rFonts w:cs="Arial"/>
                <w:sz w:val="20"/>
                <w:szCs w:val="20"/>
              </w:rPr>
            </w:pPr>
          </w:p>
        </w:tc>
      </w:tr>
      <w:tr w:rsidR="001319DA" w:rsidRPr="007557E5" w:rsidTr="00D04D18">
        <w:trPr>
          <w:trHeight w:val="269"/>
        </w:trPr>
        <w:tc>
          <w:tcPr>
            <w:tcW w:w="6369" w:type="dxa"/>
          </w:tcPr>
          <w:p w:rsidR="001319DA" w:rsidRPr="007557E5" w:rsidRDefault="001319DA" w:rsidP="00D04D18">
            <w:pPr>
              <w:tabs>
                <w:tab w:val="left" w:pos="3240"/>
              </w:tabs>
              <w:rPr>
                <w:rFonts w:cs="Arial"/>
                <w:sz w:val="20"/>
                <w:szCs w:val="20"/>
              </w:rPr>
            </w:pPr>
            <w:r w:rsidRPr="007557E5">
              <w:rPr>
                <w:rFonts w:cs="Arial"/>
                <w:sz w:val="20"/>
                <w:szCs w:val="20"/>
              </w:rPr>
              <w:t>Наличие скидок или условия их получения</w:t>
            </w:r>
          </w:p>
        </w:tc>
        <w:tc>
          <w:tcPr>
            <w:tcW w:w="3093" w:type="dxa"/>
          </w:tcPr>
          <w:p w:rsidR="001319DA" w:rsidRPr="007557E5" w:rsidRDefault="001319DA" w:rsidP="00D04D18">
            <w:pPr>
              <w:tabs>
                <w:tab w:val="left" w:pos="3240"/>
              </w:tabs>
              <w:jc w:val="both"/>
              <w:rPr>
                <w:rFonts w:cs="Arial"/>
                <w:sz w:val="20"/>
                <w:szCs w:val="20"/>
              </w:rPr>
            </w:pPr>
          </w:p>
        </w:tc>
      </w:tr>
      <w:tr w:rsidR="001319DA" w:rsidRPr="007557E5" w:rsidTr="00D04D18">
        <w:trPr>
          <w:trHeight w:val="198"/>
        </w:trPr>
        <w:tc>
          <w:tcPr>
            <w:tcW w:w="6369" w:type="dxa"/>
          </w:tcPr>
          <w:p w:rsidR="001319DA" w:rsidRPr="007557E5" w:rsidRDefault="001319DA" w:rsidP="00D04D18">
            <w:pPr>
              <w:tabs>
                <w:tab w:val="left" w:pos="3240"/>
              </w:tabs>
              <w:rPr>
                <w:rFonts w:cs="Arial"/>
                <w:sz w:val="20"/>
                <w:szCs w:val="20"/>
                <w:lang w:val="en-US"/>
              </w:rPr>
            </w:pPr>
            <w:r w:rsidRPr="007557E5">
              <w:rPr>
                <w:rFonts w:cs="Arial"/>
                <w:sz w:val="20"/>
                <w:szCs w:val="20"/>
              </w:rPr>
              <w:t>Условия оплаты</w:t>
            </w:r>
          </w:p>
        </w:tc>
        <w:tc>
          <w:tcPr>
            <w:tcW w:w="3093" w:type="dxa"/>
          </w:tcPr>
          <w:p w:rsidR="001319DA" w:rsidRPr="007557E5" w:rsidRDefault="001319DA" w:rsidP="00D04D18">
            <w:pPr>
              <w:tabs>
                <w:tab w:val="left" w:pos="3240"/>
              </w:tabs>
              <w:jc w:val="both"/>
              <w:rPr>
                <w:rFonts w:cs="Arial"/>
                <w:sz w:val="20"/>
                <w:szCs w:val="20"/>
              </w:rPr>
            </w:pPr>
          </w:p>
        </w:tc>
      </w:tr>
      <w:tr w:rsidR="001319DA" w:rsidRPr="007557E5" w:rsidTr="00D04D18">
        <w:trPr>
          <w:trHeight w:val="239"/>
        </w:trPr>
        <w:tc>
          <w:tcPr>
            <w:tcW w:w="6369" w:type="dxa"/>
          </w:tcPr>
          <w:p w:rsidR="001319DA" w:rsidRPr="007557E5" w:rsidRDefault="001319DA" w:rsidP="00D04D18">
            <w:pPr>
              <w:tabs>
                <w:tab w:val="left" w:pos="3240"/>
              </w:tabs>
              <w:rPr>
                <w:rFonts w:cs="Arial"/>
                <w:sz w:val="20"/>
                <w:szCs w:val="20"/>
              </w:rPr>
            </w:pPr>
            <w:r w:rsidRPr="007557E5">
              <w:rPr>
                <w:rFonts w:cs="Arial"/>
                <w:sz w:val="20"/>
                <w:szCs w:val="20"/>
              </w:rPr>
              <w:t>Дополнительные условия</w:t>
            </w:r>
          </w:p>
        </w:tc>
        <w:tc>
          <w:tcPr>
            <w:tcW w:w="3093" w:type="dxa"/>
          </w:tcPr>
          <w:p w:rsidR="001319DA" w:rsidRPr="007557E5" w:rsidRDefault="001319DA" w:rsidP="00D04D18">
            <w:pPr>
              <w:tabs>
                <w:tab w:val="left" w:pos="3240"/>
              </w:tabs>
              <w:jc w:val="both"/>
              <w:rPr>
                <w:rFonts w:cs="Arial"/>
                <w:sz w:val="20"/>
                <w:szCs w:val="20"/>
              </w:rPr>
            </w:pPr>
          </w:p>
        </w:tc>
      </w:tr>
    </w:tbl>
    <w:p w:rsidR="0006235C" w:rsidRPr="007557E5" w:rsidRDefault="0006235C" w:rsidP="0006235C">
      <w:pPr>
        <w:pStyle w:val="ac"/>
        <w:spacing w:before="0"/>
        <w:ind w:left="780"/>
        <w:jc w:val="both"/>
        <w:rPr>
          <w:rFonts w:cs="Arial"/>
          <w:szCs w:val="22"/>
        </w:rPr>
      </w:pPr>
    </w:p>
    <w:p w:rsidR="00EF496B" w:rsidRPr="007557E5" w:rsidRDefault="00EF496B" w:rsidP="00EF496B">
      <w:pPr>
        <w:numPr>
          <w:ilvl w:val="0"/>
          <w:numId w:val="7"/>
        </w:numPr>
        <w:spacing w:before="0"/>
        <w:jc w:val="both"/>
        <w:rPr>
          <w:rFonts w:cs="Arial"/>
          <w:szCs w:val="22"/>
        </w:rPr>
      </w:pPr>
      <w:r w:rsidRPr="007557E5">
        <w:rPr>
          <w:rFonts w:cs="Arial"/>
          <w:szCs w:val="22"/>
        </w:rPr>
        <w:t xml:space="preserve">Настоящее предложение может быть акцептовано до «____» __________________ _____ г. </w:t>
      </w:r>
      <w:r w:rsidRPr="007557E5">
        <w:rPr>
          <w:rFonts w:cs="Arial"/>
          <w:sz w:val="18"/>
          <w:szCs w:val="18"/>
        </w:rPr>
        <w:t>(включительно).</w:t>
      </w:r>
    </w:p>
    <w:p w:rsidR="00EF496B" w:rsidRPr="007557E5" w:rsidRDefault="00EF496B" w:rsidP="00EF496B">
      <w:pPr>
        <w:numPr>
          <w:ilvl w:val="0"/>
          <w:numId w:val="7"/>
        </w:numPr>
        <w:spacing w:before="0"/>
        <w:jc w:val="both"/>
        <w:rPr>
          <w:rFonts w:cs="Arial"/>
          <w:szCs w:val="22"/>
        </w:rPr>
      </w:pPr>
      <w:r w:rsidRPr="007557E5">
        <w:rPr>
          <w:rFonts w:cs="Arial"/>
          <w:szCs w:val="22"/>
        </w:rPr>
        <w:t>Настоящее предложение не может быть отозвано и является безотзывной офертой.</w:t>
      </w:r>
    </w:p>
    <w:p w:rsidR="00EF496B" w:rsidRPr="007557E5" w:rsidRDefault="00EF496B" w:rsidP="00EF496B">
      <w:pPr>
        <w:numPr>
          <w:ilvl w:val="0"/>
          <w:numId w:val="7"/>
        </w:numPr>
        <w:spacing w:before="0"/>
        <w:jc w:val="both"/>
        <w:rPr>
          <w:rFonts w:cs="Arial"/>
          <w:szCs w:val="22"/>
        </w:rPr>
      </w:pPr>
      <w:r w:rsidRPr="007557E5">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EF496B" w:rsidRPr="007557E5" w:rsidRDefault="00EF496B" w:rsidP="00EF496B">
      <w:pPr>
        <w:numPr>
          <w:ilvl w:val="0"/>
          <w:numId w:val="7"/>
        </w:numPr>
        <w:spacing w:before="0"/>
        <w:jc w:val="both"/>
        <w:rPr>
          <w:rFonts w:cs="Arial"/>
          <w:szCs w:val="22"/>
        </w:rPr>
      </w:pPr>
      <w:r w:rsidRPr="007557E5">
        <w:rPr>
          <w:rFonts w:cs="Arial"/>
          <w:szCs w:val="22"/>
        </w:rPr>
        <w:t xml:space="preserve">Настоящая оферта может быть акцептована не более одного раза. </w:t>
      </w:r>
    </w:p>
    <w:p w:rsidR="00EF496B" w:rsidRPr="007557E5" w:rsidRDefault="00EF496B" w:rsidP="00EF496B">
      <w:pPr>
        <w:numPr>
          <w:ilvl w:val="0"/>
          <w:numId w:val="7"/>
        </w:numPr>
        <w:spacing w:before="0"/>
        <w:jc w:val="both"/>
        <w:rPr>
          <w:rFonts w:cs="Arial"/>
          <w:szCs w:val="22"/>
        </w:rPr>
      </w:pPr>
      <w:r w:rsidRPr="007557E5">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EF496B" w:rsidRPr="007557E5" w:rsidRDefault="00EF496B" w:rsidP="00EF496B">
      <w:pPr>
        <w:numPr>
          <w:ilvl w:val="0"/>
          <w:numId w:val="7"/>
        </w:numPr>
        <w:spacing w:before="0"/>
        <w:jc w:val="both"/>
        <w:rPr>
          <w:rFonts w:cs="Arial"/>
          <w:szCs w:val="22"/>
        </w:rPr>
      </w:pPr>
      <w:r w:rsidRPr="007557E5">
        <w:rPr>
          <w:rFonts w:cs="Arial"/>
          <w:szCs w:val="22"/>
        </w:rPr>
        <w:t>Дата</w:t>
      </w:r>
      <w:r w:rsidR="007557E5">
        <w:rPr>
          <w:rFonts w:cs="Arial"/>
          <w:szCs w:val="22"/>
        </w:rPr>
        <w:t xml:space="preserve">, </w:t>
      </w:r>
      <w:r w:rsidRPr="007557E5">
        <w:rPr>
          <w:rFonts w:cs="Arial"/>
          <w:szCs w:val="22"/>
        </w:rPr>
        <w:t xml:space="preserve">указанная в уведомлении </w:t>
      </w:r>
      <w:proofErr w:type="gramStart"/>
      <w:r w:rsidRPr="007557E5">
        <w:rPr>
          <w:rFonts w:cs="Arial"/>
          <w:szCs w:val="22"/>
        </w:rPr>
        <w:t>победителю</w:t>
      </w:r>
      <w:proofErr w:type="gramEnd"/>
      <w:r w:rsidRPr="007557E5">
        <w:rPr>
          <w:rFonts w:cs="Arial"/>
          <w:szCs w:val="22"/>
        </w:rPr>
        <w:t xml:space="preserve"> является датой акцепта оферты и датой заключения договора.</w:t>
      </w:r>
    </w:p>
    <w:p w:rsidR="00EF496B" w:rsidRPr="007557E5" w:rsidRDefault="00EF496B" w:rsidP="00EF496B">
      <w:pPr>
        <w:numPr>
          <w:ilvl w:val="0"/>
          <w:numId w:val="7"/>
        </w:numPr>
        <w:spacing w:before="0"/>
        <w:jc w:val="both"/>
        <w:rPr>
          <w:rFonts w:cs="Arial"/>
          <w:szCs w:val="22"/>
        </w:rPr>
      </w:pPr>
      <w:r w:rsidRPr="007557E5">
        <w:rPr>
          <w:rFonts w:cs="Arial"/>
          <w:szCs w:val="22"/>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EF496B" w:rsidRPr="007557E5" w:rsidRDefault="00EF496B" w:rsidP="00EF496B">
      <w:pPr>
        <w:numPr>
          <w:ilvl w:val="0"/>
          <w:numId w:val="7"/>
        </w:numPr>
        <w:spacing w:before="0"/>
        <w:jc w:val="both"/>
        <w:rPr>
          <w:rFonts w:cs="Arial"/>
          <w:szCs w:val="22"/>
        </w:rPr>
      </w:pPr>
      <w:r w:rsidRPr="007557E5">
        <w:rPr>
          <w:rFonts w:cs="Arial"/>
          <w:szCs w:val="22"/>
        </w:rPr>
        <w:t>Более подробные условия оферты содержатся в приложениях, являющихся неотъемлемой частью оферты.</w:t>
      </w:r>
    </w:p>
    <w:p w:rsidR="00EF496B" w:rsidRPr="007557E5" w:rsidRDefault="00EF496B" w:rsidP="00EF496B">
      <w:pPr>
        <w:spacing w:before="0"/>
        <w:jc w:val="both"/>
        <w:rPr>
          <w:rFonts w:cs="Arial"/>
          <w:szCs w:val="22"/>
        </w:rPr>
      </w:pPr>
    </w:p>
    <w:p w:rsidR="001319DA" w:rsidRPr="007557E5" w:rsidRDefault="00EF496B" w:rsidP="00EF496B">
      <w:pPr>
        <w:rPr>
          <w:rFonts w:cs="Arial"/>
          <w:szCs w:val="22"/>
        </w:rPr>
      </w:pPr>
      <w:r w:rsidRPr="007557E5">
        <w:rPr>
          <w:rFonts w:cs="Arial"/>
          <w:szCs w:val="22"/>
        </w:rPr>
        <w:t>Подпись:________________________________ /Должность, Фамилия И.О./</w:t>
      </w:r>
      <w:r w:rsidRPr="007557E5">
        <w:rPr>
          <w:rFonts w:cs="Arial"/>
          <w:szCs w:val="22"/>
        </w:rPr>
        <w:tab/>
      </w:r>
      <w:r w:rsidRPr="007557E5">
        <w:rPr>
          <w:rFonts w:cs="Arial"/>
          <w:szCs w:val="22"/>
        </w:rPr>
        <w:tab/>
        <w:t>МП</w:t>
      </w:r>
    </w:p>
    <w:p w:rsidR="001319DA" w:rsidRPr="007557E5" w:rsidRDefault="001319DA" w:rsidP="001319DA">
      <w:pPr>
        <w:spacing w:before="0"/>
        <w:jc w:val="both"/>
        <w:rPr>
          <w:rFonts w:cs="Arial"/>
        </w:rPr>
      </w:pPr>
      <w:r w:rsidRPr="007557E5">
        <w:rPr>
          <w:rFonts w:cs="Arial"/>
          <w:szCs w:val="22"/>
        </w:rPr>
        <w:tab/>
      </w:r>
      <w:r w:rsidRPr="007557E5">
        <w:rPr>
          <w:rFonts w:cs="Arial"/>
          <w:szCs w:val="22"/>
        </w:rPr>
        <w:tab/>
        <w:t>МП</w:t>
      </w:r>
    </w:p>
    <w:p w:rsidR="00560A71" w:rsidRPr="007557E5" w:rsidRDefault="00560A71">
      <w:pPr>
        <w:spacing w:before="0" w:line="276" w:lineRule="auto"/>
        <w:jc w:val="center"/>
        <w:rPr>
          <w:rFonts w:cs="Arial"/>
        </w:rPr>
      </w:pPr>
    </w:p>
    <w:p w:rsidR="00B71877" w:rsidRDefault="00B71877" w:rsidP="00B71877">
      <w:pPr>
        <w:jc w:val="right"/>
        <w:rPr>
          <w:b/>
        </w:rPr>
        <w:sectPr w:rsidR="00B71877" w:rsidSect="00CC6E12">
          <w:footerReference w:type="default" r:id="rId8"/>
          <w:pgSz w:w="11906" w:h="16838"/>
          <w:pgMar w:top="851" w:right="624" w:bottom="568" w:left="1134"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p>
    <w:p w:rsidR="00805648" w:rsidRDefault="00805648">
      <w:r>
        <w:br w:type="page"/>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805648" w:rsidRPr="00152267" w:rsidTr="00924968">
        <w:trPr>
          <w:trHeight w:val="258"/>
        </w:trPr>
        <w:tc>
          <w:tcPr>
            <w:tcW w:w="14313" w:type="dxa"/>
            <w:gridSpan w:val="8"/>
            <w:shd w:val="clear" w:color="auto" w:fill="auto"/>
            <w:vAlign w:val="center"/>
            <w:hideMark/>
          </w:tcPr>
          <w:p w:rsidR="00805648" w:rsidRDefault="00805648" w:rsidP="00805648">
            <w:pPr>
              <w:jc w:val="right"/>
              <w:rPr>
                <w:rFonts w:ascii="Times New Roman" w:hAnsi="Times New Roman"/>
                <w:b/>
                <w:bCs/>
                <w:sz w:val="24"/>
              </w:rPr>
            </w:pPr>
            <w:r>
              <w:br w:type="page"/>
            </w:r>
            <w:r w:rsidR="00015A7A">
              <w:br w:type="page"/>
            </w:r>
            <w:r>
              <w:br w:type="page"/>
            </w:r>
            <w:r w:rsidRPr="00152267">
              <w:rPr>
                <w:rFonts w:ascii="Times New Roman" w:hAnsi="Times New Roman"/>
                <w:b/>
                <w:sz w:val="24"/>
              </w:rPr>
              <w:t xml:space="preserve">Форма </w:t>
            </w:r>
            <w:r>
              <w:rPr>
                <w:rFonts w:ascii="Times New Roman" w:hAnsi="Times New Roman"/>
                <w:b/>
                <w:sz w:val="24"/>
              </w:rPr>
              <w:t>7</w:t>
            </w:r>
          </w:p>
          <w:p w:rsidR="00805648" w:rsidRPr="00152267" w:rsidRDefault="00805648" w:rsidP="00AB4ECA">
            <w:pPr>
              <w:rPr>
                <w:rFonts w:ascii="Times New Roman" w:hAnsi="Times New Roman"/>
                <w:b/>
                <w:bCs/>
                <w:sz w:val="24"/>
              </w:rPr>
            </w:pPr>
            <w:r w:rsidRPr="003506F1">
              <w:rPr>
                <w:rFonts w:ascii="Times New Roman" w:hAnsi="Times New Roman"/>
                <w:b/>
                <w:bCs/>
                <w:sz w:val="24"/>
              </w:rPr>
              <w:t>Справка об опыте работы в 201</w:t>
            </w:r>
            <w:r w:rsidR="00AB4ECA">
              <w:rPr>
                <w:rFonts w:ascii="Times New Roman" w:hAnsi="Times New Roman"/>
                <w:b/>
                <w:bCs/>
                <w:sz w:val="24"/>
              </w:rPr>
              <w:t>5</w:t>
            </w:r>
            <w:r w:rsidRPr="003506F1">
              <w:rPr>
                <w:rFonts w:ascii="Times New Roman" w:hAnsi="Times New Roman"/>
                <w:b/>
                <w:bCs/>
                <w:sz w:val="24"/>
              </w:rPr>
              <w:t>, 201</w:t>
            </w:r>
            <w:r w:rsidR="00AB4ECA">
              <w:rPr>
                <w:rFonts w:ascii="Times New Roman" w:hAnsi="Times New Roman"/>
                <w:b/>
                <w:bCs/>
                <w:sz w:val="24"/>
              </w:rPr>
              <w:t>6</w:t>
            </w:r>
            <w:r>
              <w:rPr>
                <w:rFonts w:ascii="Times New Roman" w:hAnsi="Times New Roman"/>
                <w:b/>
                <w:bCs/>
                <w:sz w:val="24"/>
              </w:rPr>
              <w:t>, 201</w:t>
            </w:r>
            <w:r w:rsidR="00AB4ECA">
              <w:rPr>
                <w:rFonts w:ascii="Times New Roman" w:hAnsi="Times New Roman"/>
                <w:b/>
                <w:bCs/>
                <w:sz w:val="24"/>
              </w:rPr>
              <w:t>7</w:t>
            </w:r>
            <w:r w:rsidRPr="003506F1">
              <w:rPr>
                <w:rFonts w:ascii="Times New Roman" w:hAnsi="Times New Roman"/>
                <w:b/>
                <w:bCs/>
                <w:sz w:val="24"/>
              </w:rPr>
              <w:t xml:space="preserve"> г.г.</w:t>
            </w:r>
            <w:r w:rsidRPr="00152267">
              <w:rPr>
                <w:rFonts w:ascii="Times New Roman" w:hAnsi="Times New Roman"/>
                <w:b/>
                <w:bCs/>
                <w:sz w:val="24"/>
              </w:rPr>
              <w:t>*</w:t>
            </w:r>
          </w:p>
        </w:tc>
      </w:tr>
      <w:tr w:rsidR="00805648" w:rsidRPr="00152267" w:rsidTr="00924968">
        <w:trPr>
          <w:trHeight w:val="250"/>
        </w:trPr>
        <w:tc>
          <w:tcPr>
            <w:tcW w:w="14313" w:type="dxa"/>
            <w:gridSpan w:val="8"/>
            <w:shd w:val="clear" w:color="auto" w:fill="auto"/>
            <w:vAlign w:val="center"/>
            <w:hideMark/>
          </w:tcPr>
          <w:p w:rsidR="00805648" w:rsidRDefault="00805648" w:rsidP="00924968">
            <w:pPr>
              <w:rPr>
                <w:rFonts w:ascii="Times New Roman" w:hAnsi="Times New Roman"/>
                <w:sz w:val="24"/>
              </w:rPr>
            </w:pPr>
            <w:r w:rsidRPr="00152267">
              <w:rPr>
                <w:rFonts w:ascii="Times New Roman" w:hAnsi="Times New Roman"/>
                <w:sz w:val="24"/>
              </w:rPr>
              <w:t>Наименование Претендента: _________________________________</w:t>
            </w:r>
          </w:p>
          <w:p w:rsidR="00805648" w:rsidRPr="00152267" w:rsidRDefault="00805648" w:rsidP="00924968">
            <w:pPr>
              <w:rPr>
                <w:rFonts w:ascii="Times New Roman" w:hAnsi="Times New Roman"/>
                <w:sz w:val="24"/>
              </w:rPr>
            </w:pPr>
          </w:p>
        </w:tc>
      </w:tr>
      <w:tr w:rsidR="00805648" w:rsidRPr="00152267" w:rsidTr="00924968">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805648" w:rsidRPr="00152267" w:rsidTr="00924968">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r>
      <w:tr w:rsidR="00805648" w:rsidRPr="00152267" w:rsidTr="00924968">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r>
      <w:tr w:rsidR="00805648" w:rsidRPr="00152267" w:rsidTr="00924968">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r>
      <w:tr w:rsidR="00805648" w:rsidRPr="00152267" w:rsidTr="00924968">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805648" w:rsidRPr="00152267" w:rsidRDefault="00805648" w:rsidP="00924968">
            <w:pPr>
              <w:rPr>
                <w:rFonts w:ascii="Times New Roman" w:hAnsi="Times New Roman"/>
                <w:b/>
                <w:bCs/>
                <w:sz w:val="24"/>
              </w:rPr>
            </w:pPr>
            <w:r w:rsidRPr="00152267">
              <w:rPr>
                <w:rFonts w:ascii="Times New Roman" w:hAnsi="Times New Roman"/>
                <w:b/>
                <w:bCs/>
                <w:sz w:val="24"/>
              </w:rPr>
              <w:t>Итого за 201_ год</w:t>
            </w:r>
          </w:p>
        </w:tc>
      </w:tr>
      <w:tr w:rsidR="00805648" w:rsidRPr="00152267" w:rsidTr="00924968">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r>
      <w:tr w:rsidR="00805648" w:rsidRPr="00152267" w:rsidTr="00924968">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r>
      <w:tr w:rsidR="00805648" w:rsidRPr="00152267" w:rsidTr="00924968">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r>
      <w:tr w:rsidR="00805648" w:rsidRPr="00152267" w:rsidTr="00924968">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805648" w:rsidRPr="00152267" w:rsidRDefault="00805648" w:rsidP="00924968">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b/>
                <w:bCs/>
                <w:sz w:val="24"/>
              </w:rPr>
            </w:pPr>
            <w:r w:rsidRPr="00152267">
              <w:rPr>
                <w:rFonts w:ascii="Times New Roman" w:hAnsi="Times New Roman"/>
                <w:b/>
                <w:bCs/>
                <w:sz w:val="24"/>
              </w:rPr>
              <w:t> </w:t>
            </w:r>
          </w:p>
        </w:tc>
      </w:tr>
      <w:tr w:rsidR="00805648" w:rsidRPr="00152267" w:rsidTr="00924968">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r>
      <w:tr w:rsidR="00805648" w:rsidRPr="00152267" w:rsidTr="00924968">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r>
      <w:tr w:rsidR="00805648" w:rsidRPr="00152267" w:rsidTr="00924968">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 </w:t>
            </w:r>
          </w:p>
        </w:tc>
      </w:tr>
      <w:tr w:rsidR="00805648" w:rsidRPr="00152267" w:rsidTr="00924968">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805648" w:rsidRPr="00152267" w:rsidRDefault="00805648" w:rsidP="00924968">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805648" w:rsidRPr="00152267" w:rsidRDefault="00805648" w:rsidP="00924968">
            <w:pPr>
              <w:rPr>
                <w:rFonts w:ascii="Times New Roman" w:hAnsi="Times New Roman"/>
                <w:b/>
                <w:bCs/>
                <w:sz w:val="24"/>
              </w:rPr>
            </w:pPr>
            <w:r w:rsidRPr="00152267">
              <w:rPr>
                <w:rFonts w:ascii="Times New Roman" w:hAnsi="Times New Roman"/>
                <w:b/>
                <w:bCs/>
                <w:sz w:val="24"/>
              </w:rPr>
              <w:t> </w:t>
            </w:r>
          </w:p>
        </w:tc>
      </w:tr>
      <w:tr w:rsidR="00805648" w:rsidRPr="00152267" w:rsidTr="00924968">
        <w:trPr>
          <w:trHeight w:val="250"/>
        </w:trPr>
        <w:tc>
          <w:tcPr>
            <w:tcW w:w="4306" w:type="dxa"/>
            <w:gridSpan w:val="3"/>
            <w:tcBorders>
              <w:top w:val="nil"/>
              <w:left w:val="nil"/>
              <w:bottom w:val="nil"/>
              <w:right w:val="nil"/>
            </w:tcBorders>
            <w:shd w:val="clear" w:color="auto" w:fill="auto"/>
            <w:noWrap/>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805648" w:rsidRPr="00152267" w:rsidRDefault="00805648" w:rsidP="00924968">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805648" w:rsidRPr="00152267" w:rsidRDefault="00805648" w:rsidP="00924968">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805648" w:rsidRPr="00152267" w:rsidRDefault="00805648" w:rsidP="00924968">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805648" w:rsidRPr="00152267" w:rsidRDefault="00805648" w:rsidP="00924968">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805648" w:rsidRPr="00152267" w:rsidRDefault="00805648" w:rsidP="00924968">
            <w:pPr>
              <w:rPr>
                <w:rFonts w:ascii="Times New Roman" w:hAnsi="Times New Roman"/>
                <w:sz w:val="24"/>
              </w:rPr>
            </w:pPr>
          </w:p>
        </w:tc>
      </w:tr>
      <w:tr w:rsidR="00805648" w:rsidRPr="00152267" w:rsidTr="00805648">
        <w:trPr>
          <w:trHeight w:val="511"/>
        </w:trPr>
        <w:tc>
          <w:tcPr>
            <w:tcW w:w="6400" w:type="dxa"/>
            <w:gridSpan w:val="4"/>
            <w:tcBorders>
              <w:top w:val="nil"/>
              <w:left w:val="nil"/>
              <w:bottom w:val="nil"/>
              <w:right w:val="nil"/>
            </w:tcBorders>
            <w:shd w:val="clear" w:color="auto" w:fill="auto"/>
            <w:noWrap/>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805648" w:rsidRPr="00152267" w:rsidRDefault="00805648" w:rsidP="00924968">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805648" w:rsidRPr="00152267" w:rsidRDefault="00805648" w:rsidP="00924968">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805648" w:rsidRPr="00152267" w:rsidRDefault="00805648" w:rsidP="00924968">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805648" w:rsidRPr="00152267" w:rsidRDefault="00805648" w:rsidP="00924968">
            <w:pPr>
              <w:rPr>
                <w:rFonts w:ascii="Times New Roman" w:hAnsi="Times New Roman"/>
                <w:sz w:val="24"/>
              </w:rPr>
            </w:pPr>
          </w:p>
        </w:tc>
      </w:tr>
      <w:tr w:rsidR="00805648" w:rsidRPr="00152267" w:rsidTr="00924968">
        <w:trPr>
          <w:trHeight w:val="228"/>
        </w:trPr>
        <w:tc>
          <w:tcPr>
            <w:tcW w:w="8720" w:type="dxa"/>
            <w:gridSpan w:val="5"/>
            <w:tcBorders>
              <w:top w:val="nil"/>
              <w:left w:val="nil"/>
              <w:bottom w:val="nil"/>
              <w:right w:val="nil"/>
            </w:tcBorders>
            <w:shd w:val="clear" w:color="auto" w:fill="auto"/>
            <w:noWrap/>
            <w:vAlign w:val="center"/>
            <w:hideMark/>
          </w:tcPr>
          <w:p w:rsidR="00805648" w:rsidRPr="00152267" w:rsidRDefault="00805648" w:rsidP="00924968">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805648" w:rsidRPr="00152267" w:rsidRDefault="00805648" w:rsidP="00924968">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805648" w:rsidRPr="00152267" w:rsidRDefault="00805648" w:rsidP="00924968">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805648" w:rsidRPr="00152267" w:rsidRDefault="00805648" w:rsidP="00924968">
            <w:pPr>
              <w:rPr>
                <w:rFonts w:ascii="Times New Roman" w:hAnsi="Times New Roman"/>
                <w:sz w:val="24"/>
              </w:rPr>
            </w:pPr>
          </w:p>
        </w:tc>
      </w:tr>
    </w:tbl>
    <w:p w:rsidR="00805648" w:rsidRDefault="00805648" w:rsidP="00805648">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805648" w:rsidRDefault="00805648" w:rsidP="00805648">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FB21A7" w:rsidRPr="00152267" w:rsidRDefault="00FB21A7" w:rsidP="00805648">
      <w:pPr>
        <w:jc w:val="right"/>
        <w:rPr>
          <w:rFonts w:ascii="Times New Roman" w:hAnsi="Times New Roman"/>
          <w:b/>
          <w:sz w:val="24"/>
        </w:rPr>
      </w:pPr>
      <w:r w:rsidRPr="00152267">
        <w:rPr>
          <w:rFonts w:ascii="Times New Roman" w:hAnsi="Times New Roman"/>
          <w:b/>
          <w:sz w:val="24"/>
        </w:rPr>
        <w:t xml:space="preserve">Форма </w:t>
      </w:r>
      <w:r>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FB21A7" w:rsidRPr="00152267" w:rsidTr="0025330A">
        <w:trPr>
          <w:trHeight w:val="254"/>
        </w:trPr>
        <w:tc>
          <w:tcPr>
            <w:tcW w:w="15028" w:type="dxa"/>
            <w:gridSpan w:val="11"/>
            <w:tcBorders>
              <w:top w:val="nil"/>
              <w:left w:val="nil"/>
              <w:bottom w:val="nil"/>
              <w:right w:val="nil"/>
            </w:tcBorders>
            <w:shd w:val="clear" w:color="auto" w:fill="auto"/>
            <w:noWrap/>
            <w:vAlign w:val="bottom"/>
            <w:hideMark/>
          </w:tcPr>
          <w:p w:rsidR="00FB21A7" w:rsidRPr="00152267" w:rsidRDefault="00FB21A7" w:rsidP="0025330A">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FB21A7" w:rsidRPr="00152267" w:rsidTr="0025330A">
        <w:trPr>
          <w:trHeight w:val="493"/>
        </w:trPr>
        <w:tc>
          <w:tcPr>
            <w:tcW w:w="15028" w:type="dxa"/>
            <w:gridSpan w:val="11"/>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FB21A7" w:rsidRPr="00152267" w:rsidTr="0025330A">
        <w:trPr>
          <w:trHeight w:val="299"/>
        </w:trPr>
        <w:tc>
          <w:tcPr>
            <w:tcW w:w="564" w:type="dxa"/>
            <w:tcBorders>
              <w:top w:val="nil"/>
              <w:left w:val="nil"/>
              <w:bottom w:val="nil"/>
              <w:right w:val="nil"/>
            </w:tcBorders>
            <w:shd w:val="clear" w:color="auto" w:fill="auto"/>
            <w:noWrap/>
            <w:vAlign w:val="bottom"/>
            <w:hideMark/>
          </w:tcPr>
          <w:p w:rsidR="00FB21A7" w:rsidRPr="00152267" w:rsidRDefault="00FB21A7" w:rsidP="0025330A">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FB21A7" w:rsidRPr="00152267" w:rsidTr="0025330A">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xml:space="preserve">Специалисты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690"/>
        </w:trPr>
        <w:tc>
          <w:tcPr>
            <w:tcW w:w="564" w:type="dxa"/>
            <w:tcBorders>
              <w:bottom w:val="single" w:sz="4" w:space="0" w:color="auto"/>
            </w:tcBorders>
            <w:shd w:val="clear" w:color="auto" w:fill="auto"/>
            <w:noWrap/>
            <w:vAlign w:val="bottom"/>
            <w:hideMark/>
          </w:tcPr>
          <w:p w:rsidR="00FB21A7" w:rsidRDefault="00FB21A7" w:rsidP="0025330A">
            <w:pPr>
              <w:widowControl w:val="0"/>
              <w:jc w:val="both"/>
              <w:rPr>
                <w:rFonts w:ascii="Times New Roman" w:hAnsi="Times New Roman"/>
                <w:sz w:val="24"/>
              </w:rPr>
            </w:pPr>
          </w:p>
          <w:p w:rsidR="00015A7A" w:rsidRPr="00152267" w:rsidRDefault="00015A7A" w:rsidP="0025330A">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FB21A7" w:rsidRPr="00152267" w:rsidRDefault="00FB21A7" w:rsidP="0025330A">
            <w:pPr>
              <w:widowControl w:val="0"/>
              <w:rPr>
                <w:rFonts w:ascii="Times New Roman" w:hAnsi="Times New Roman"/>
                <w:sz w:val="24"/>
              </w:rPr>
            </w:pPr>
          </w:p>
          <w:p w:rsidR="00FB21A7" w:rsidRDefault="00FB21A7" w:rsidP="0025330A">
            <w:pPr>
              <w:widowControl w:val="0"/>
              <w:rPr>
                <w:rFonts w:ascii="Times New Roman" w:hAnsi="Times New Roman"/>
                <w:sz w:val="24"/>
              </w:rPr>
            </w:pPr>
          </w:p>
          <w:p w:rsidR="00FB21A7" w:rsidRDefault="00FB21A7" w:rsidP="0025330A">
            <w:pPr>
              <w:widowControl w:val="0"/>
              <w:rPr>
                <w:rFonts w:ascii="Times New Roman" w:hAnsi="Times New Roman"/>
                <w:sz w:val="24"/>
              </w:rPr>
            </w:pPr>
          </w:p>
          <w:p w:rsidR="00FB21A7" w:rsidRPr="00152267" w:rsidRDefault="00FB21A7" w:rsidP="0025330A">
            <w:pPr>
              <w:widowControl w:val="0"/>
              <w:rPr>
                <w:rFonts w:ascii="Times New Roman" w:hAnsi="Times New Roman"/>
                <w:sz w:val="24"/>
              </w:rPr>
            </w:pPr>
          </w:p>
        </w:tc>
        <w:tc>
          <w:tcPr>
            <w:tcW w:w="2137" w:type="dxa"/>
            <w:gridSpan w:val="2"/>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FB21A7" w:rsidRPr="00152267" w:rsidRDefault="00FB21A7" w:rsidP="00FB21A7">
      <w:pPr>
        <w:jc w:val="center"/>
        <w:rPr>
          <w:rFonts w:ascii="Times New Roman" w:hAnsi="Times New Roman"/>
          <w:sz w:val="24"/>
        </w:rPr>
      </w:pPr>
    </w:p>
    <w:p w:rsidR="00FB21A7" w:rsidRPr="00152267" w:rsidRDefault="00FB21A7" w:rsidP="00FB21A7">
      <w:pPr>
        <w:rPr>
          <w:rFonts w:ascii="Times New Roman" w:hAnsi="Times New Roman"/>
          <w:sz w:val="24"/>
        </w:rPr>
      </w:pPr>
      <w:r w:rsidRPr="00152267">
        <w:rPr>
          <w:rFonts w:ascii="Times New Roman" w:hAnsi="Times New Roman"/>
          <w:sz w:val="24"/>
        </w:rPr>
        <w:t>М.П.</w:t>
      </w:r>
    </w:p>
    <w:p w:rsidR="00FB21A7" w:rsidRPr="00152267" w:rsidRDefault="00FB21A7" w:rsidP="00FB21A7">
      <w:pPr>
        <w:rPr>
          <w:rFonts w:ascii="Times New Roman" w:hAnsi="Times New Roman"/>
          <w:sz w:val="24"/>
        </w:rPr>
      </w:pPr>
    </w:p>
    <w:p w:rsidR="00FB21A7" w:rsidRDefault="00FB21A7" w:rsidP="00FB21A7">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FB21A7" w:rsidRDefault="00FB21A7" w:rsidP="00FB21A7">
      <w:pPr>
        <w:rPr>
          <w:rFonts w:ascii="Times New Roman" w:hAnsi="Times New Roman"/>
          <w:sz w:val="24"/>
        </w:rPr>
      </w:pPr>
    </w:p>
    <w:p w:rsidR="00FB21A7" w:rsidRDefault="00FB21A7" w:rsidP="00FB21A7">
      <w:pPr>
        <w:spacing w:before="0" w:line="276" w:lineRule="auto"/>
        <w:jc w:val="center"/>
        <w:rPr>
          <w:rFonts w:ascii="Times New Roman" w:hAnsi="Times New Roman"/>
          <w:b/>
          <w:sz w:val="24"/>
        </w:rPr>
      </w:pPr>
    </w:p>
    <w:sectPr w:rsidR="00FB21A7" w:rsidSect="00805648">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4968" w:rsidRDefault="00924968" w:rsidP="00FB07D9">
      <w:pPr>
        <w:spacing w:before="0"/>
      </w:pPr>
      <w:r>
        <w:separator/>
      </w:r>
    </w:p>
  </w:endnote>
  <w:endnote w:type="continuationSeparator" w:id="0">
    <w:p w:rsidR="00924968" w:rsidRDefault="0092496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968" w:rsidRDefault="00924968">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4968" w:rsidRDefault="00924968" w:rsidP="00FB07D9">
      <w:pPr>
        <w:spacing w:before="0"/>
      </w:pPr>
      <w:r>
        <w:separator/>
      </w:r>
    </w:p>
  </w:footnote>
  <w:footnote w:type="continuationSeparator" w:id="0">
    <w:p w:rsidR="00924968" w:rsidRDefault="00924968"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1624553"/>
    <w:multiLevelType w:val="hybridMultilevel"/>
    <w:tmpl w:val="842E482E"/>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4BD08AA"/>
    <w:multiLevelType w:val="hybridMultilevel"/>
    <w:tmpl w:val="AE94E8D4"/>
    <w:lvl w:ilvl="0" w:tplc="2B026D10">
      <w:start w:val="1"/>
      <w:numFmt w:val="decimal"/>
      <w:lvlText w:val="%1."/>
      <w:lvlJc w:val="left"/>
      <w:pPr>
        <w:tabs>
          <w:tab w:val="num" w:pos="0"/>
        </w:tabs>
        <w:ind w:left="0" w:hanging="360"/>
      </w:pPr>
      <w:rPr>
        <w:rFonts w:cs="Times New Roman" w:hint="default"/>
        <w:b/>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hint="default"/>
        <w:b/>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9"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15:restartNumberingAfterBreak="0">
    <w:nsid w:val="14B472E1"/>
    <w:multiLevelType w:val="hybridMultilevel"/>
    <w:tmpl w:val="BB30B200"/>
    <w:lvl w:ilvl="0" w:tplc="1A56C116">
      <w:start w:val="1"/>
      <w:numFmt w:val="decimal"/>
      <w:lvlText w:val="%1."/>
      <w:lvlJc w:val="left"/>
      <w:pPr>
        <w:ind w:left="72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B05ABB"/>
    <w:multiLevelType w:val="hybridMultilevel"/>
    <w:tmpl w:val="E77E80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5" w15:restartNumberingAfterBreak="0">
    <w:nsid w:val="3757363E"/>
    <w:multiLevelType w:val="hybridMultilevel"/>
    <w:tmpl w:val="6A42BCF0"/>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994D4D"/>
    <w:multiLevelType w:val="multilevel"/>
    <w:tmpl w:val="6FF8031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C03849"/>
    <w:multiLevelType w:val="multilevel"/>
    <w:tmpl w:val="F0AA70DA"/>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4ECA57BD"/>
    <w:multiLevelType w:val="multilevel"/>
    <w:tmpl w:val="693A367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F052FAA"/>
    <w:multiLevelType w:val="hybridMultilevel"/>
    <w:tmpl w:val="0E16D7D2"/>
    <w:lvl w:ilvl="0" w:tplc="299CCB12">
      <w:start w:val="1"/>
      <w:numFmt w:val="decimal"/>
      <w:isLgl/>
      <w:lvlText w:val="6.%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755F13DC"/>
    <w:multiLevelType w:val="hybridMultilevel"/>
    <w:tmpl w:val="44086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9"/>
  </w:num>
  <w:num w:numId="2">
    <w:abstractNumId w:val="22"/>
  </w:num>
  <w:num w:numId="3">
    <w:abstractNumId w:val="0"/>
  </w:num>
  <w:num w:numId="4">
    <w:abstractNumId w:val="2"/>
  </w:num>
  <w:num w:numId="5">
    <w:abstractNumId w:val="17"/>
  </w:num>
  <w:num w:numId="6">
    <w:abstractNumId w:val="12"/>
  </w:num>
  <w:num w:numId="7">
    <w:abstractNumId w:val="13"/>
  </w:num>
  <w:num w:numId="8">
    <w:abstractNumId w:val="14"/>
  </w:num>
  <w:num w:numId="9">
    <w:abstractNumId w:val="9"/>
  </w:num>
  <w:num w:numId="10">
    <w:abstractNumId w:val="24"/>
  </w:num>
  <w:num w:numId="11">
    <w:abstractNumId w:val="1"/>
  </w:num>
  <w:num w:numId="12">
    <w:abstractNumId w:val="3"/>
  </w:num>
  <w:num w:numId="13">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5"/>
  </w:num>
  <w:num w:numId="16">
    <w:abstractNumId w:val="7"/>
  </w:num>
  <w:num w:numId="17">
    <w:abstractNumId w:val="21"/>
  </w:num>
  <w:num w:numId="18">
    <w:abstractNumId w:val="16"/>
  </w:num>
  <w:num w:numId="19">
    <w:abstractNumId w:val="18"/>
  </w:num>
  <w:num w:numId="20">
    <w:abstractNumId w:val="11"/>
  </w:num>
  <w:num w:numId="21">
    <w:abstractNumId w:val="23"/>
  </w:num>
  <w:num w:numId="22">
    <w:abstractNumId w:val="10"/>
  </w:num>
  <w:num w:numId="23">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A7A"/>
    <w:rsid w:val="00015CA1"/>
    <w:rsid w:val="00016D73"/>
    <w:rsid w:val="00017FDB"/>
    <w:rsid w:val="000204B3"/>
    <w:rsid w:val="00020580"/>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0E8"/>
    <w:rsid w:val="000323E5"/>
    <w:rsid w:val="0003282C"/>
    <w:rsid w:val="000333FA"/>
    <w:rsid w:val="000333FD"/>
    <w:rsid w:val="00033568"/>
    <w:rsid w:val="0003382C"/>
    <w:rsid w:val="00033F7A"/>
    <w:rsid w:val="00034974"/>
    <w:rsid w:val="00035326"/>
    <w:rsid w:val="00035806"/>
    <w:rsid w:val="00035A1C"/>
    <w:rsid w:val="00035C2E"/>
    <w:rsid w:val="00035DD1"/>
    <w:rsid w:val="00035E77"/>
    <w:rsid w:val="0003696A"/>
    <w:rsid w:val="00037871"/>
    <w:rsid w:val="00037AD6"/>
    <w:rsid w:val="00037EB9"/>
    <w:rsid w:val="0004031D"/>
    <w:rsid w:val="000403B2"/>
    <w:rsid w:val="0004040E"/>
    <w:rsid w:val="00041177"/>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725"/>
    <w:rsid w:val="00045C83"/>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57EAC"/>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6D7"/>
    <w:rsid w:val="0009273F"/>
    <w:rsid w:val="00092941"/>
    <w:rsid w:val="00092F51"/>
    <w:rsid w:val="00093654"/>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7CA"/>
    <w:rsid w:val="000E09D5"/>
    <w:rsid w:val="000E1247"/>
    <w:rsid w:val="000E127C"/>
    <w:rsid w:val="000E14A3"/>
    <w:rsid w:val="000E1976"/>
    <w:rsid w:val="000E1EEC"/>
    <w:rsid w:val="000E1FEE"/>
    <w:rsid w:val="000E23F5"/>
    <w:rsid w:val="000E240D"/>
    <w:rsid w:val="000E2D71"/>
    <w:rsid w:val="000E33A1"/>
    <w:rsid w:val="000E36F0"/>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521"/>
    <w:rsid w:val="001149A2"/>
    <w:rsid w:val="00114B6D"/>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A7B"/>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A60"/>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3B1D"/>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939"/>
    <w:rsid w:val="00192A7D"/>
    <w:rsid w:val="0019305B"/>
    <w:rsid w:val="001932DB"/>
    <w:rsid w:val="001934B3"/>
    <w:rsid w:val="00193A23"/>
    <w:rsid w:val="00193BCE"/>
    <w:rsid w:val="00193BE5"/>
    <w:rsid w:val="00194315"/>
    <w:rsid w:val="00194956"/>
    <w:rsid w:val="0019539B"/>
    <w:rsid w:val="00195980"/>
    <w:rsid w:val="00195AC4"/>
    <w:rsid w:val="001962B2"/>
    <w:rsid w:val="001967C8"/>
    <w:rsid w:val="001969C0"/>
    <w:rsid w:val="00196A12"/>
    <w:rsid w:val="00196AFB"/>
    <w:rsid w:val="00196FEB"/>
    <w:rsid w:val="00197290"/>
    <w:rsid w:val="001973E0"/>
    <w:rsid w:val="001975E2"/>
    <w:rsid w:val="001978A4"/>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3B0"/>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0F6A"/>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7C4"/>
    <w:rsid w:val="002058B1"/>
    <w:rsid w:val="002058F9"/>
    <w:rsid w:val="00205938"/>
    <w:rsid w:val="00206687"/>
    <w:rsid w:val="00206847"/>
    <w:rsid w:val="0020699E"/>
    <w:rsid w:val="00206BF1"/>
    <w:rsid w:val="00207010"/>
    <w:rsid w:val="0020734A"/>
    <w:rsid w:val="00207894"/>
    <w:rsid w:val="0020793C"/>
    <w:rsid w:val="00207D6E"/>
    <w:rsid w:val="00207DC6"/>
    <w:rsid w:val="00207E24"/>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6BC"/>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30A"/>
    <w:rsid w:val="002534F6"/>
    <w:rsid w:val="00253539"/>
    <w:rsid w:val="00254D8A"/>
    <w:rsid w:val="00255366"/>
    <w:rsid w:val="00255907"/>
    <w:rsid w:val="00255DDB"/>
    <w:rsid w:val="0025602C"/>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B50"/>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66E"/>
    <w:rsid w:val="00301ABC"/>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92C"/>
    <w:rsid w:val="00323BE2"/>
    <w:rsid w:val="003242EA"/>
    <w:rsid w:val="0032441F"/>
    <w:rsid w:val="003249E0"/>
    <w:rsid w:val="00324B14"/>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32F"/>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4DD"/>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5D6C"/>
    <w:rsid w:val="00386177"/>
    <w:rsid w:val="00386C51"/>
    <w:rsid w:val="00386EB0"/>
    <w:rsid w:val="00387031"/>
    <w:rsid w:val="00387486"/>
    <w:rsid w:val="00387778"/>
    <w:rsid w:val="00390096"/>
    <w:rsid w:val="00390F1B"/>
    <w:rsid w:val="003913E8"/>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0E8"/>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4A69"/>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4A"/>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78"/>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0D7"/>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0B0"/>
    <w:rsid w:val="004C7352"/>
    <w:rsid w:val="004C7787"/>
    <w:rsid w:val="004C7C7D"/>
    <w:rsid w:val="004D0350"/>
    <w:rsid w:val="004D04ED"/>
    <w:rsid w:val="004D05F9"/>
    <w:rsid w:val="004D0658"/>
    <w:rsid w:val="004D076E"/>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6F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4354"/>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25F"/>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A71"/>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C2B"/>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981"/>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90"/>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38"/>
    <w:rsid w:val="005B3A70"/>
    <w:rsid w:val="005B3C90"/>
    <w:rsid w:val="005B4C2D"/>
    <w:rsid w:val="005B4D4C"/>
    <w:rsid w:val="005B4D94"/>
    <w:rsid w:val="005B4FE0"/>
    <w:rsid w:val="005B50E9"/>
    <w:rsid w:val="005B57C5"/>
    <w:rsid w:val="005B5B90"/>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CD8"/>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2B17"/>
    <w:rsid w:val="005F3235"/>
    <w:rsid w:val="005F3ED9"/>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10"/>
    <w:rsid w:val="006056FA"/>
    <w:rsid w:val="00605AD9"/>
    <w:rsid w:val="00605D37"/>
    <w:rsid w:val="0060600B"/>
    <w:rsid w:val="006060AA"/>
    <w:rsid w:val="006064D0"/>
    <w:rsid w:val="0060677C"/>
    <w:rsid w:val="00606B89"/>
    <w:rsid w:val="0060733A"/>
    <w:rsid w:val="0060786C"/>
    <w:rsid w:val="0060793E"/>
    <w:rsid w:val="00607AFD"/>
    <w:rsid w:val="00607DE3"/>
    <w:rsid w:val="00610B50"/>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9DD"/>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1F57"/>
    <w:rsid w:val="0067258A"/>
    <w:rsid w:val="00672704"/>
    <w:rsid w:val="00672BE9"/>
    <w:rsid w:val="00672E27"/>
    <w:rsid w:val="00673E52"/>
    <w:rsid w:val="00674437"/>
    <w:rsid w:val="006747A8"/>
    <w:rsid w:val="00674A6D"/>
    <w:rsid w:val="00674D11"/>
    <w:rsid w:val="00674F55"/>
    <w:rsid w:val="006750B3"/>
    <w:rsid w:val="006750DF"/>
    <w:rsid w:val="0067539D"/>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0D"/>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147"/>
    <w:rsid w:val="006B6352"/>
    <w:rsid w:val="006B6B1F"/>
    <w:rsid w:val="006B6F13"/>
    <w:rsid w:val="006B7726"/>
    <w:rsid w:val="006B7C30"/>
    <w:rsid w:val="006B7CDB"/>
    <w:rsid w:val="006C00A3"/>
    <w:rsid w:val="006C0407"/>
    <w:rsid w:val="006C04DF"/>
    <w:rsid w:val="006C094E"/>
    <w:rsid w:val="006C09C2"/>
    <w:rsid w:val="006C0DF3"/>
    <w:rsid w:val="006C1108"/>
    <w:rsid w:val="006C12F2"/>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3B"/>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0AF"/>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50"/>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3E7A"/>
    <w:rsid w:val="00714947"/>
    <w:rsid w:val="007150EC"/>
    <w:rsid w:val="00715D2F"/>
    <w:rsid w:val="00715E05"/>
    <w:rsid w:val="00716A3C"/>
    <w:rsid w:val="00716CE8"/>
    <w:rsid w:val="00716DDB"/>
    <w:rsid w:val="007171C3"/>
    <w:rsid w:val="0071725A"/>
    <w:rsid w:val="007203C8"/>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1E"/>
    <w:rsid w:val="0073482D"/>
    <w:rsid w:val="00734D78"/>
    <w:rsid w:val="00734E7B"/>
    <w:rsid w:val="007350AF"/>
    <w:rsid w:val="007350F6"/>
    <w:rsid w:val="00735260"/>
    <w:rsid w:val="00735296"/>
    <w:rsid w:val="00735DA4"/>
    <w:rsid w:val="0073622A"/>
    <w:rsid w:val="00736AA6"/>
    <w:rsid w:val="00736EC7"/>
    <w:rsid w:val="00740A8F"/>
    <w:rsid w:val="00740BA6"/>
    <w:rsid w:val="00740E74"/>
    <w:rsid w:val="00740FD5"/>
    <w:rsid w:val="00741793"/>
    <w:rsid w:val="00741F6B"/>
    <w:rsid w:val="007425C9"/>
    <w:rsid w:val="007426C4"/>
    <w:rsid w:val="007430DB"/>
    <w:rsid w:val="00743303"/>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1B3"/>
    <w:rsid w:val="007532E0"/>
    <w:rsid w:val="0075448A"/>
    <w:rsid w:val="007546D2"/>
    <w:rsid w:val="007557E5"/>
    <w:rsid w:val="00755B9B"/>
    <w:rsid w:val="0075662A"/>
    <w:rsid w:val="00756BBE"/>
    <w:rsid w:val="00756FF0"/>
    <w:rsid w:val="007570BE"/>
    <w:rsid w:val="007571EC"/>
    <w:rsid w:val="00757208"/>
    <w:rsid w:val="007573DE"/>
    <w:rsid w:val="00757471"/>
    <w:rsid w:val="007609E1"/>
    <w:rsid w:val="00761E9A"/>
    <w:rsid w:val="0076276E"/>
    <w:rsid w:val="0076282C"/>
    <w:rsid w:val="00762A4E"/>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900"/>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96BB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6B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48"/>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4F01"/>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57CC9"/>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6C6"/>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34F"/>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1B"/>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68"/>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2DF"/>
    <w:rsid w:val="009433A5"/>
    <w:rsid w:val="0094353A"/>
    <w:rsid w:val="009437BC"/>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984"/>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5EF4"/>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296B"/>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8F2"/>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769"/>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4AFC"/>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7E0"/>
    <w:rsid w:val="00A52E25"/>
    <w:rsid w:val="00A5321A"/>
    <w:rsid w:val="00A53538"/>
    <w:rsid w:val="00A54190"/>
    <w:rsid w:val="00A54201"/>
    <w:rsid w:val="00A54AD5"/>
    <w:rsid w:val="00A54D35"/>
    <w:rsid w:val="00A54E3C"/>
    <w:rsid w:val="00A54FB4"/>
    <w:rsid w:val="00A554F9"/>
    <w:rsid w:val="00A564D9"/>
    <w:rsid w:val="00A56865"/>
    <w:rsid w:val="00A576A4"/>
    <w:rsid w:val="00A57DB5"/>
    <w:rsid w:val="00A60298"/>
    <w:rsid w:val="00A60384"/>
    <w:rsid w:val="00A6044B"/>
    <w:rsid w:val="00A607BB"/>
    <w:rsid w:val="00A60CB5"/>
    <w:rsid w:val="00A60CF1"/>
    <w:rsid w:val="00A61580"/>
    <w:rsid w:val="00A619C6"/>
    <w:rsid w:val="00A61DB5"/>
    <w:rsid w:val="00A61E3A"/>
    <w:rsid w:val="00A6241F"/>
    <w:rsid w:val="00A62F47"/>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608"/>
    <w:rsid w:val="00AB4ECA"/>
    <w:rsid w:val="00AB50F4"/>
    <w:rsid w:val="00AB6250"/>
    <w:rsid w:val="00AB63CD"/>
    <w:rsid w:val="00AB6425"/>
    <w:rsid w:val="00AB6715"/>
    <w:rsid w:val="00AB69D3"/>
    <w:rsid w:val="00AB70FE"/>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5E7B"/>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9E1"/>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ED0"/>
    <w:rsid w:val="00B07F97"/>
    <w:rsid w:val="00B1021A"/>
    <w:rsid w:val="00B109F1"/>
    <w:rsid w:val="00B10CC3"/>
    <w:rsid w:val="00B10D0D"/>
    <w:rsid w:val="00B10F37"/>
    <w:rsid w:val="00B110B1"/>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18B"/>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134"/>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4CE"/>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3A3"/>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38"/>
    <w:rsid w:val="00B5309E"/>
    <w:rsid w:val="00B530FC"/>
    <w:rsid w:val="00B53888"/>
    <w:rsid w:val="00B53A17"/>
    <w:rsid w:val="00B542BE"/>
    <w:rsid w:val="00B54377"/>
    <w:rsid w:val="00B543DA"/>
    <w:rsid w:val="00B548EA"/>
    <w:rsid w:val="00B54A31"/>
    <w:rsid w:val="00B552E1"/>
    <w:rsid w:val="00B552F0"/>
    <w:rsid w:val="00B55E46"/>
    <w:rsid w:val="00B560E1"/>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CDB"/>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406"/>
    <w:rsid w:val="00BA2B15"/>
    <w:rsid w:val="00BA2BFB"/>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FED"/>
    <w:rsid w:val="00BB718D"/>
    <w:rsid w:val="00BB71F9"/>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AB4"/>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3E66"/>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7BF"/>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9F"/>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775"/>
    <w:rsid w:val="00CA28F1"/>
    <w:rsid w:val="00CA3007"/>
    <w:rsid w:val="00CA303E"/>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6E12"/>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2EB"/>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40B"/>
    <w:rsid w:val="00D20680"/>
    <w:rsid w:val="00D20FF6"/>
    <w:rsid w:val="00D2139F"/>
    <w:rsid w:val="00D21EFC"/>
    <w:rsid w:val="00D21FBD"/>
    <w:rsid w:val="00D227B5"/>
    <w:rsid w:val="00D2308A"/>
    <w:rsid w:val="00D23582"/>
    <w:rsid w:val="00D26D40"/>
    <w:rsid w:val="00D27F09"/>
    <w:rsid w:val="00D30D42"/>
    <w:rsid w:val="00D30ED0"/>
    <w:rsid w:val="00D31027"/>
    <w:rsid w:val="00D31220"/>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5DF"/>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23F"/>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73F"/>
    <w:rsid w:val="00D63F06"/>
    <w:rsid w:val="00D63FCD"/>
    <w:rsid w:val="00D6472E"/>
    <w:rsid w:val="00D65244"/>
    <w:rsid w:val="00D65255"/>
    <w:rsid w:val="00D65531"/>
    <w:rsid w:val="00D65B72"/>
    <w:rsid w:val="00D660F9"/>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3B76"/>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DAC"/>
    <w:rsid w:val="00DB0F6E"/>
    <w:rsid w:val="00DB145D"/>
    <w:rsid w:val="00DB1ED6"/>
    <w:rsid w:val="00DB1FDE"/>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1E03"/>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4A"/>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665"/>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BEA"/>
    <w:rsid w:val="00E04C07"/>
    <w:rsid w:val="00E054F9"/>
    <w:rsid w:val="00E05EEC"/>
    <w:rsid w:val="00E0657B"/>
    <w:rsid w:val="00E06617"/>
    <w:rsid w:val="00E07284"/>
    <w:rsid w:val="00E07440"/>
    <w:rsid w:val="00E0771D"/>
    <w:rsid w:val="00E07A9E"/>
    <w:rsid w:val="00E07DC3"/>
    <w:rsid w:val="00E10EE9"/>
    <w:rsid w:val="00E1187C"/>
    <w:rsid w:val="00E135EB"/>
    <w:rsid w:val="00E13A23"/>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4D09"/>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390"/>
    <w:rsid w:val="00E81D90"/>
    <w:rsid w:val="00E81F94"/>
    <w:rsid w:val="00E82676"/>
    <w:rsid w:val="00E828A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602"/>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2D9"/>
    <w:rsid w:val="00EC646A"/>
    <w:rsid w:val="00EC64BA"/>
    <w:rsid w:val="00EC6B05"/>
    <w:rsid w:val="00EC6CCB"/>
    <w:rsid w:val="00EC6E8F"/>
    <w:rsid w:val="00EC77E0"/>
    <w:rsid w:val="00EC7964"/>
    <w:rsid w:val="00ED110C"/>
    <w:rsid w:val="00ED1655"/>
    <w:rsid w:val="00ED174A"/>
    <w:rsid w:val="00ED1C04"/>
    <w:rsid w:val="00ED1EF7"/>
    <w:rsid w:val="00ED237F"/>
    <w:rsid w:val="00ED24C9"/>
    <w:rsid w:val="00ED25EC"/>
    <w:rsid w:val="00ED29F3"/>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AD9"/>
    <w:rsid w:val="00EE1FFC"/>
    <w:rsid w:val="00EE22C7"/>
    <w:rsid w:val="00EE22D8"/>
    <w:rsid w:val="00EE25D9"/>
    <w:rsid w:val="00EE308F"/>
    <w:rsid w:val="00EE381C"/>
    <w:rsid w:val="00EE3CA2"/>
    <w:rsid w:val="00EE4530"/>
    <w:rsid w:val="00EE491F"/>
    <w:rsid w:val="00EE4968"/>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2F9"/>
    <w:rsid w:val="00EF3362"/>
    <w:rsid w:val="00EF35FC"/>
    <w:rsid w:val="00EF429A"/>
    <w:rsid w:val="00EF4414"/>
    <w:rsid w:val="00EF4883"/>
    <w:rsid w:val="00EF496B"/>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04E"/>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5E5"/>
    <w:rsid w:val="00F6164B"/>
    <w:rsid w:val="00F61A65"/>
    <w:rsid w:val="00F61DEA"/>
    <w:rsid w:val="00F61EAB"/>
    <w:rsid w:val="00F62256"/>
    <w:rsid w:val="00F6237F"/>
    <w:rsid w:val="00F6242C"/>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5EC6"/>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6ED"/>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596"/>
    <w:rsid w:val="00FA3F7B"/>
    <w:rsid w:val="00FA4313"/>
    <w:rsid w:val="00FA44DB"/>
    <w:rsid w:val="00FA4608"/>
    <w:rsid w:val="00FA5269"/>
    <w:rsid w:val="00FA5648"/>
    <w:rsid w:val="00FA61C0"/>
    <w:rsid w:val="00FA6747"/>
    <w:rsid w:val="00FA7149"/>
    <w:rsid w:val="00FB03DF"/>
    <w:rsid w:val="00FB040B"/>
    <w:rsid w:val="00FB0796"/>
    <w:rsid w:val="00FB07D9"/>
    <w:rsid w:val="00FB1A8C"/>
    <w:rsid w:val="00FB1ADB"/>
    <w:rsid w:val="00FB1B59"/>
    <w:rsid w:val="00FB1EE1"/>
    <w:rsid w:val="00FB21A7"/>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5C95"/>
    <w:rsid w:val="00FD6EA0"/>
    <w:rsid w:val="00FD72B5"/>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52B"/>
    <w:rsid w:val="00FE7674"/>
    <w:rsid w:val="00FE781F"/>
    <w:rsid w:val="00FF052E"/>
    <w:rsid w:val="00FF057F"/>
    <w:rsid w:val="00FF07D4"/>
    <w:rsid w:val="00FF0D2B"/>
    <w:rsid w:val="00FF22E9"/>
    <w:rsid w:val="00FF23CF"/>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61FB7"/>
  <w15:docId w15:val="{29AB920B-2618-432D-B91A-06421EDA8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customStyle="1" w:styleId="aff6">
    <w:name w:val="Заголовок сообщения (текст)"/>
    <w:rsid w:val="00671F57"/>
    <w:rPr>
      <w:rFonts w:ascii="Arial Black" w:hAnsi="Arial Black"/>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EAC05-64C8-485E-8147-D2B4CF9C5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1860</Words>
  <Characters>10604</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4</cp:revision>
  <cp:lastPrinted>2017-10-25T11:19:00Z</cp:lastPrinted>
  <dcterms:created xsi:type="dcterms:W3CDTF">2018-03-02T06:31:00Z</dcterms:created>
  <dcterms:modified xsi:type="dcterms:W3CDTF">2018-03-02T06:34:00Z</dcterms:modified>
</cp:coreProperties>
</file>